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D94" w:rsidRPr="008234E9" w:rsidRDefault="00206D94" w:rsidP="00885332">
      <w:pPr>
        <w:pStyle w:val="Standard"/>
        <w:tabs>
          <w:tab w:val="center" w:pos="4819"/>
        </w:tabs>
        <w:spacing w:line="48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Załącznik nr 1</w:t>
      </w:r>
      <w:r w:rsidR="00885332"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ab/>
      </w:r>
    </w:p>
    <w:p w:rsidR="00206D94" w:rsidRPr="008234E9" w:rsidRDefault="00206D94" w:rsidP="00B015C0">
      <w:pPr>
        <w:pStyle w:val="Standard"/>
        <w:spacing w:line="48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….............................................</w:t>
      </w:r>
    </w:p>
    <w:p w:rsidR="00206D94" w:rsidRPr="008234E9" w:rsidRDefault="00206D94" w:rsidP="00B015C0">
      <w:pPr>
        <w:pStyle w:val="Standard"/>
        <w:spacing w:line="48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(miejscowość i data)</w:t>
      </w:r>
    </w:p>
    <w:p w:rsidR="00206D94" w:rsidRPr="008234E9" w:rsidRDefault="00206D94" w:rsidP="00BD1492">
      <w:pPr>
        <w:pStyle w:val="Tytu"/>
        <w:spacing w:line="600" w:lineRule="auto"/>
      </w:pPr>
      <w:r w:rsidRPr="008234E9">
        <w:rPr>
          <w:highlight w:val="white"/>
        </w:rPr>
        <w:t>FORMULARZ OFERTOWY</w:t>
      </w:r>
    </w:p>
    <w:p w:rsidR="00206D94" w:rsidRPr="008234E9" w:rsidRDefault="00206D94" w:rsidP="0091007E">
      <w:pPr>
        <w:pStyle w:val="Standard"/>
        <w:spacing w:line="48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sz w:val="26"/>
          <w:szCs w:val="26"/>
          <w:highlight w:val="white"/>
        </w:rPr>
        <w:t>Nazwa</w:t>
      </w:r>
      <w:r w:rsidR="0091007E" w:rsidRPr="008234E9">
        <w:rPr>
          <w:rFonts w:asciiTheme="minorHAnsi" w:hAnsiTheme="minorHAnsi" w:cstheme="minorHAnsi"/>
          <w:sz w:val="26"/>
          <w:szCs w:val="26"/>
          <w:highlight w:val="white"/>
        </w:rPr>
        <w:t xml:space="preserve"> </w:t>
      </w:r>
      <w:r w:rsidRPr="008234E9">
        <w:rPr>
          <w:rFonts w:asciiTheme="minorHAnsi" w:hAnsiTheme="minorHAnsi" w:cstheme="minorHAnsi"/>
          <w:sz w:val="26"/>
          <w:szCs w:val="26"/>
          <w:highlight w:val="white"/>
        </w:rPr>
        <w:t>Wykonawcy  .............................................................................................................</w:t>
      </w:r>
      <w:r w:rsidR="0091007E" w:rsidRPr="008234E9">
        <w:rPr>
          <w:rFonts w:asciiTheme="minorHAnsi" w:hAnsiTheme="minorHAnsi" w:cstheme="minorHAnsi"/>
          <w:sz w:val="26"/>
          <w:szCs w:val="26"/>
        </w:rPr>
        <w:t>....</w:t>
      </w:r>
    </w:p>
    <w:p w:rsidR="00206D94" w:rsidRPr="008234E9" w:rsidRDefault="00206D94" w:rsidP="0091007E">
      <w:pPr>
        <w:pStyle w:val="Standard"/>
        <w:spacing w:line="48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..................................................................................................................................................</w:t>
      </w:r>
      <w:r w:rsidR="00AA0C21" w:rsidRPr="008234E9">
        <w:rPr>
          <w:rFonts w:asciiTheme="minorHAnsi" w:hAnsiTheme="minorHAnsi" w:cstheme="minorHAnsi"/>
          <w:sz w:val="26"/>
          <w:szCs w:val="26"/>
        </w:rPr>
        <w:t xml:space="preserve"> </w:t>
      </w:r>
      <w:r w:rsidRPr="008234E9">
        <w:rPr>
          <w:rFonts w:asciiTheme="minorHAnsi" w:hAnsiTheme="minorHAnsi" w:cstheme="minorHAnsi"/>
          <w:sz w:val="26"/>
          <w:szCs w:val="26"/>
        </w:rPr>
        <w:br/>
      </w: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Adres Wykonawcy  ..................................................................................................................</w:t>
      </w:r>
      <w:r w:rsidR="0091007E"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.</w:t>
      </w:r>
    </w:p>
    <w:p w:rsidR="00206D94" w:rsidRPr="008234E9" w:rsidRDefault="00206D94" w:rsidP="0091007E">
      <w:pPr>
        <w:pStyle w:val="Standard"/>
        <w:spacing w:line="48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.............................…...................................................................................................................</w:t>
      </w:r>
    </w:p>
    <w:p w:rsidR="00206D94" w:rsidRPr="008234E9" w:rsidRDefault="00206D94" w:rsidP="0091007E">
      <w:pPr>
        <w:pStyle w:val="Standard"/>
        <w:spacing w:line="48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Województwo: …………………………………..</w:t>
      </w:r>
    </w:p>
    <w:p w:rsidR="00206D94" w:rsidRPr="008234E9" w:rsidRDefault="00206D94" w:rsidP="0091007E">
      <w:pPr>
        <w:pStyle w:val="Standard"/>
        <w:spacing w:line="48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NIP: ..................................................…</w:t>
      </w:r>
    </w:p>
    <w:p w:rsidR="00206D94" w:rsidRPr="008234E9" w:rsidRDefault="00206D94" w:rsidP="0091007E">
      <w:pPr>
        <w:pStyle w:val="Standard"/>
        <w:spacing w:line="48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REGON …...........................................</w:t>
      </w:r>
    </w:p>
    <w:p w:rsidR="00206D94" w:rsidRPr="008234E9" w:rsidRDefault="00206D94" w:rsidP="0091007E">
      <w:pPr>
        <w:pStyle w:val="Standard"/>
        <w:spacing w:line="48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Tel: …..................................................</w:t>
      </w:r>
    </w:p>
    <w:p w:rsidR="00206D94" w:rsidRPr="008234E9" w:rsidRDefault="00206D94" w:rsidP="00AA0C21">
      <w:pPr>
        <w:pStyle w:val="Standard"/>
        <w:spacing w:before="28" w:after="28" w:line="360" w:lineRule="auto"/>
        <w:rPr>
          <w:rFonts w:asciiTheme="minorHAnsi" w:hAnsiTheme="minorHAnsi" w:cstheme="minorHAnsi"/>
          <w:sz w:val="26"/>
          <w:szCs w:val="26"/>
          <w:highlight w:val="yellow"/>
          <w:shd w:val="clear" w:color="auto" w:fill="FFFFFF"/>
        </w:rPr>
      </w:pPr>
    </w:p>
    <w:p w:rsidR="00206D94" w:rsidRPr="008234E9" w:rsidRDefault="00206D94" w:rsidP="00AA0C21">
      <w:pPr>
        <w:pStyle w:val="Standard"/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sz w:val="26"/>
          <w:szCs w:val="26"/>
          <w:highlight w:val="white"/>
        </w:rPr>
        <w:t>W odpowiedzi na ogłoszenie o zamówieniu klasycznym prowadzonym w trybie podstawowym bez negocjacji pn.:</w:t>
      </w:r>
      <w:r w:rsidRPr="008234E9">
        <w:rPr>
          <w:rStyle w:val="Domylnaczcionkaakapitu1"/>
          <w:rFonts w:asciiTheme="minorHAnsi" w:eastAsia="Times New Roman" w:hAnsiTheme="minorHAnsi" w:cstheme="minorHAnsi"/>
          <w:bCs/>
          <w:sz w:val="26"/>
          <w:szCs w:val="26"/>
          <w:highlight w:val="white"/>
          <w:shd w:val="clear" w:color="auto" w:fill="FFFFFF"/>
        </w:rPr>
        <w:t xml:space="preserve">  </w:t>
      </w:r>
      <w:r w:rsidR="008236E8" w:rsidRPr="008234E9">
        <w:rPr>
          <w:rFonts w:asciiTheme="minorHAnsi" w:hAnsiTheme="minorHAnsi" w:cstheme="minorHAnsi"/>
          <w:bCs/>
          <w:iCs/>
          <w:sz w:val="26"/>
          <w:szCs w:val="26"/>
        </w:rPr>
        <w:t>Pełnienie funkcji inspektora nadzoru inwestorskiego w zakresie sieci, instalacji i urządzeń elektrycznych i elektroenergetycznych nad realizacją zadania pn.: „Budowa łącznika ul. Tkackiej z drogą krajową DK52”  w ramach zadania „Koncepcja rozbudowy układu komunikacyjnego w Andrychowie”</w:t>
      </w:r>
      <w:r w:rsidRPr="008234E9">
        <w:rPr>
          <w:rStyle w:val="Domylnaczcionkaakapitu1"/>
          <w:rFonts w:asciiTheme="minorHAnsi" w:eastAsia="Times New Roman" w:hAnsiTheme="minorHAnsi" w:cstheme="minorHAnsi"/>
          <w:bCs/>
          <w:sz w:val="26"/>
          <w:szCs w:val="26"/>
          <w:highlight w:val="white"/>
          <w:shd w:val="clear" w:color="auto" w:fill="FFFFFF"/>
        </w:rPr>
        <w:t xml:space="preserve"> </w:t>
      </w:r>
    </w:p>
    <w:p w:rsidR="00206D94" w:rsidRPr="008234E9" w:rsidRDefault="00206D94" w:rsidP="0046065B">
      <w:pPr>
        <w:pStyle w:val="Standard"/>
        <w:numPr>
          <w:ilvl w:val="0"/>
          <w:numId w:val="11"/>
        </w:numPr>
        <w:tabs>
          <w:tab w:val="left" w:pos="450"/>
        </w:tabs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Style w:val="FontStyle33"/>
          <w:rFonts w:asciiTheme="minorHAnsi" w:hAnsiTheme="minorHAnsi" w:cstheme="minorHAnsi"/>
          <w:sz w:val="26"/>
          <w:szCs w:val="26"/>
          <w:shd w:val="clear" w:color="auto" w:fill="FFFFFF"/>
        </w:rPr>
        <w:lastRenderedPageBreak/>
        <w:t>Składam ofertę na wykonanie przedmiotu zamówienia</w:t>
      </w:r>
      <w:r w:rsidRPr="008234E9">
        <w:rPr>
          <w:rStyle w:val="Domylnaczcionkaakapitu6"/>
          <w:rFonts w:asciiTheme="minorHAnsi" w:hAnsiTheme="minorHAnsi" w:cstheme="minorHAnsi"/>
          <w:sz w:val="26"/>
          <w:szCs w:val="26"/>
          <w:shd w:val="clear" w:color="auto" w:fill="FFFFFF"/>
        </w:rPr>
        <w:t xml:space="preserve"> </w:t>
      </w:r>
      <w:r w:rsidRPr="008234E9">
        <w:rPr>
          <w:rStyle w:val="FontStyle33"/>
          <w:rFonts w:asciiTheme="minorHAnsi" w:hAnsiTheme="minorHAnsi" w:cstheme="minorHAnsi"/>
          <w:sz w:val="26"/>
          <w:szCs w:val="26"/>
          <w:shd w:val="clear" w:color="auto" w:fill="FFFFFF"/>
        </w:rPr>
        <w:t>w zakresie określonym Specyfikacją Warunków Zamówienia, zgodnie z opisem przedmiotu zamówienia i projektem umowy, na następujących warunkach:</w:t>
      </w:r>
    </w:p>
    <w:p w:rsidR="00DE4F20" w:rsidRDefault="00206D94" w:rsidP="00DE4F20">
      <w:pPr>
        <w:pStyle w:val="Standard"/>
        <w:spacing w:line="360" w:lineRule="auto"/>
        <w:ind w:left="1080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za łączn</w:t>
      </w:r>
      <w:r w:rsidR="008236E8"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 xml:space="preserve">ą cenę ryczałtową </w:t>
      </w: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 xml:space="preserve"> ….....…… złotych</w:t>
      </w:r>
      <w:r w:rsidR="008236E8"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 xml:space="preserve"> brutto</w:t>
      </w: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 xml:space="preserve">,  </w:t>
      </w:r>
      <w:r w:rsidR="008236E8"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(</w:t>
      </w: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słownie: …….............…..……</w:t>
      </w:r>
      <w:r w:rsidR="008236E8"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), płatne w całości w roku 2022.</w:t>
      </w:r>
      <w:r w:rsidR="0046065B"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 xml:space="preserve"> </w:t>
      </w:r>
    </w:p>
    <w:p w:rsidR="0046065B" w:rsidRPr="008234E9" w:rsidRDefault="008236E8" w:rsidP="00DE4F20">
      <w:pPr>
        <w:pStyle w:val="Standard"/>
        <w:spacing w:line="360" w:lineRule="auto"/>
        <w:ind w:left="1080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 w:rsidRPr="008234E9">
        <w:rPr>
          <w:rStyle w:val="FontStyle33"/>
          <w:rFonts w:asciiTheme="minorHAnsi" w:hAnsiTheme="minorHAnsi" w:cstheme="minorHAnsi"/>
          <w:sz w:val="26"/>
          <w:szCs w:val="26"/>
          <w:shd w:val="clear" w:color="auto" w:fill="FFFFFF"/>
        </w:rPr>
        <w:t>Wynagrodzenie brutto zawiera ………… % podatek VAT w kwocie ………… zł oraz cenę netto w kwocie ………..……….zł.</w:t>
      </w:r>
    </w:p>
    <w:p w:rsidR="0046065B" w:rsidRPr="008234E9" w:rsidRDefault="00206D94" w:rsidP="0046065B">
      <w:pPr>
        <w:pStyle w:val="Standard"/>
        <w:numPr>
          <w:ilvl w:val="0"/>
          <w:numId w:val="11"/>
        </w:numPr>
        <w:spacing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Oświadczam, że powyższa cena zawiera wszelkie koszty związane z realizacją niniejszego zamówienia.</w:t>
      </w:r>
    </w:p>
    <w:p w:rsidR="0046065B" w:rsidRPr="008234E9" w:rsidRDefault="008236E8" w:rsidP="0046065B">
      <w:pPr>
        <w:pStyle w:val="Standard"/>
        <w:numPr>
          <w:ilvl w:val="0"/>
          <w:numId w:val="11"/>
        </w:numPr>
        <w:spacing w:line="360" w:lineRule="auto"/>
        <w:rPr>
          <w:rStyle w:val="FontStyle33"/>
          <w:rFonts w:asciiTheme="minorHAnsi" w:hAnsiTheme="minorHAnsi" w:cstheme="minorHAnsi"/>
          <w:sz w:val="26"/>
          <w:szCs w:val="26"/>
          <w:shd w:val="clear" w:color="auto" w:fill="FFFFFF"/>
        </w:rPr>
      </w:pPr>
      <w:r w:rsidRPr="008234E9">
        <w:rPr>
          <w:rStyle w:val="FontStyle33"/>
          <w:rFonts w:asciiTheme="minorHAnsi" w:eastAsia="Times New Roman" w:hAnsiTheme="minorHAnsi" w:cstheme="minorHAnsi"/>
          <w:bCs/>
          <w:sz w:val="26"/>
          <w:szCs w:val="26"/>
          <w:shd w:val="clear" w:color="auto" w:fill="FFFFFF"/>
        </w:rPr>
        <w:t>Deklaruj</w:t>
      </w:r>
      <w:r w:rsidR="00D7044C" w:rsidRPr="008234E9">
        <w:rPr>
          <w:rStyle w:val="FontStyle33"/>
          <w:rFonts w:asciiTheme="minorHAnsi" w:eastAsia="Times New Roman" w:hAnsiTheme="minorHAnsi" w:cstheme="minorHAnsi"/>
          <w:bCs/>
          <w:sz w:val="26"/>
          <w:szCs w:val="26"/>
          <w:shd w:val="clear" w:color="auto" w:fill="FFFFFF"/>
        </w:rPr>
        <w:t>ę</w:t>
      </w:r>
      <w:r w:rsidRPr="008234E9">
        <w:rPr>
          <w:rStyle w:val="FontStyle33"/>
          <w:rFonts w:asciiTheme="minorHAnsi" w:eastAsia="Times New Roman" w:hAnsiTheme="minorHAnsi" w:cstheme="minorHAnsi"/>
          <w:bCs/>
          <w:sz w:val="26"/>
          <w:szCs w:val="26"/>
          <w:shd w:val="clear" w:color="auto" w:fill="FFFFFF"/>
        </w:rPr>
        <w:t xml:space="preserve"> </w:t>
      </w:r>
      <w:r w:rsidRPr="008234E9">
        <w:rPr>
          <w:rStyle w:val="Domylnaczcionkaakapitu6"/>
          <w:rFonts w:asciiTheme="minorHAnsi" w:eastAsia="Times New Roman" w:hAnsiTheme="minorHAnsi" w:cstheme="minorHAnsi"/>
          <w:bCs/>
          <w:sz w:val="26"/>
          <w:szCs w:val="26"/>
          <w:shd w:val="clear" w:color="auto" w:fill="FFFFFF"/>
        </w:rPr>
        <w:t xml:space="preserve">pełnienie funkcji Inspektora nadzoru </w:t>
      </w:r>
      <w:r w:rsidRPr="008234E9">
        <w:rPr>
          <w:rStyle w:val="FontStyle33"/>
          <w:rFonts w:asciiTheme="minorHAnsi" w:eastAsia="Times New Roman" w:hAnsiTheme="minorHAnsi" w:cstheme="minorHAnsi"/>
          <w:bCs/>
          <w:sz w:val="26"/>
          <w:szCs w:val="26"/>
          <w:shd w:val="clear" w:color="auto" w:fill="FFFFFF"/>
        </w:rPr>
        <w:t>robót budowlanych nad budową lub rozbudową lub przebudową sieci, instalacji i urządzeń elektrycznych i elektroenergetycznych w okresie ostatnich 5 lat</w:t>
      </w:r>
      <w:r w:rsidR="006F1D54" w:rsidRPr="008234E9">
        <w:rPr>
          <w:rStyle w:val="FontStyle33"/>
          <w:rFonts w:asciiTheme="minorHAnsi" w:eastAsia="Times New Roman" w:hAnsiTheme="minorHAnsi" w:cstheme="minorHAnsi"/>
          <w:bCs/>
          <w:sz w:val="26"/>
          <w:szCs w:val="26"/>
          <w:shd w:val="clear" w:color="auto" w:fill="FFFFFF"/>
        </w:rPr>
        <w:t xml:space="preserve"> </w:t>
      </w:r>
      <w:r w:rsidRPr="008234E9">
        <w:rPr>
          <w:rStyle w:val="FontStyle33"/>
          <w:rFonts w:asciiTheme="minorHAnsi" w:eastAsia="Times New Roman" w:hAnsiTheme="minorHAnsi" w:cstheme="minorHAnsi"/>
          <w:bCs/>
          <w:sz w:val="26"/>
          <w:szCs w:val="26"/>
          <w:shd w:val="clear" w:color="auto" w:fill="FFFFFF"/>
        </w:rPr>
        <w:t xml:space="preserve">(z wyłączeniem określonej w warunkach udziału) w ilości </w:t>
      </w:r>
      <w:r w:rsidR="00DE4F20">
        <w:rPr>
          <w:rStyle w:val="FontStyle33"/>
          <w:rFonts w:asciiTheme="minorHAnsi" w:eastAsia="Times New Roman" w:hAnsiTheme="minorHAnsi" w:cstheme="minorHAnsi"/>
          <w:bCs/>
          <w:sz w:val="26"/>
          <w:szCs w:val="26"/>
          <w:shd w:val="clear" w:color="auto" w:fill="FFFFFF"/>
        </w:rPr>
        <w:t>.…………</w:t>
      </w:r>
      <w:r w:rsidRPr="008234E9">
        <w:rPr>
          <w:rStyle w:val="FontStyle33"/>
          <w:rFonts w:asciiTheme="minorHAnsi" w:eastAsia="Times New Roman" w:hAnsiTheme="minorHAnsi" w:cstheme="minorHAnsi"/>
          <w:bCs/>
          <w:sz w:val="26"/>
          <w:szCs w:val="26"/>
          <w:shd w:val="clear" w:color="auto" w:fill="FFFFFF"/>
        </w:rPr>
        <w:t>robót budowlanych.</w:t>
      </w:r>
    </w:p>
    <w:p w:rsidR="0046065B" w:rsidRPr="008234E9" w:rsidRDefault="00686788" w:rsidP="0046065B">
      <w:pPr>
        <w:pStyle w:val="Standard"/>
        <w:numPr>
          <w:ilvl w:val="0"/>
          <w:numId w:val="11"/>
        </w:numPr>
        <w:spacing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 w:rsidRPr="008234E9">
        <w:rPr>
          <w:rFonts w:ascii="Calibri" w:hAnsi="Calibri" w:cs="Calibri"/>
          <w:sz w:val="26"/>
          <w:szCs w:val="26"/>
          <w:shd w:val="clear" w:color="auto" w:fill="FFFFFF"/>
        </w:rPr>
        <w:t>Oświadczam</w:t>
      </w:r>
      <w:r w:rsidR="00206D94"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, że zapoznałem się ze Specyfikacją Warunków Zamówienia i nie</w:t>
      </w:r>
      <w:r w:rsidR="00DE4F20">
        <w:rPr>
          <w:rFonts w:asciiTheme="minorHAnsi" w:hAnsiTheme="minorHAnsi" w:cstheme="minorHAnsi"/>
          <w:sz w:val="26"/>
          <w:szCs w:val="26"/>
          <w:shd w:val="clear" w:color="auto" w:fill="FFFFFF"/>
        </w:rPr>
        <w:t xml:space="preserve"> wnoszę do niej zastrzeżeń oraz</w:t>
      </w:r>
      <w:r w:rsidR="00206D94"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 xml:space="preserve"> że otrzymałem informacje konieczne do właściwego przygotowania oferty oraz właściwego wykonania zamówienia.</w:t>
      </w:r>
    </w:p>
    <w:p w:rsidR="0046065B" w:rsidRPr="008234E9" w:rsidRDefault="00206D94" w:rsidP="0046065B">
      <w:pPr>
        <w:pStyle w:val="Standard"/>
        <w:numPr>
          <w:ilvl w:val="0"/>
          <w:numId w:val="11"/>
        </w:numPr>
        <w:spacing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Oświadczam, że uważam się za związan</w:t>
      </w:r>
      <w:r w:rsidR="00DE4F20">
        <w:rPr>
          <w:rFonts w:asciiTheme="minorHAnsi" w:hAnsiTheme="minorHAnsi" w:cstheme="minorHAnsi"/>
          <w:sz w:val="26"/>
          <w:szCs w:val="26"/>
          <w:shd w:val="clear" w:color="auto" w:fill="FFFFFF"/>
        </w:rPr>
        <w:t>ego</w:t>
      </w: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 xml:space="preserve"> niniejszą ofertą przez czas wskazany w SWZ.</w:t>
      </w:r>
    </w:p>
    <w:p w:rsidR="0046065B" w:rsidRPr="008234E9" w:rsidRDefault="00686788" w:rsidP="0046065B">
      <w:pPr>
        <w:pStyle w:val="Standard"/>
        <w:numPr>
          <w:ilvl w:val="0"/>
          <w:numId w:val="11"/>
        </w:numPr>
        <w:spacing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 w:rsidRPr="008234E9">
        <w:rPr>
          <w:rFonts w:ascii="Calibri" w:hAnsi="Calibri" w:cs="Calibri"/>
          <w:sz w:val="26"/>
          <w:szCs w:val="26"/>
          <w:shd w:val="clear" w:color="auto" w:fill="FFFFFF"/>
        </w:rPr>
        <w:t>Oświadczam</w:t>
      </w:r>
      <w:r w:rsidR="00206D94" w:rsidRPr="008234E9">
        <w:rPr>
          <w:rFonts w:asciiTheme="minorHAnsi" w:hAnsiTheme="minorHAnsi" w:cstheme="minorHAnsi"/>
          <w:sz w:val="26"/>
          <w:szCs w:val="26"/>
          <w:highlight w:val="white"/>
        </w:rPr>
        <w:t>, że zawarty w Specyfikacji Warunków Zamówienia projekt</w:t>
      </w:r>
      <w:r w:rsidR="008236E8" w:rsidRPr="008234E9">
        <w:rPr>
          <w:rFonts w:asciiTheme="minorHAnsi" w:hAnsiTheme="minorHAnsi" w:cstheme="minorHAnsi"/>
          <w:sz w:val="26"/>
          <w:szCs w:val="26"/>
          <w:highlight w:val="white"/>
        </w:rPr>
        <w:t xml:space="preserve"> umowy został przeze mnie </w:t>
      </w:r>
      <w:r w:rsidR="00206D94" w:rsidRPr="008234E9">
        <w:rPr>
          <w:rFonts w:asciiTheme="minorHAnsi" w:hAnsiTheme="minorHAnsi" w:cstheme="minorHAnsi"/>
          <w:sz w:val="26"/>
          <w:szCs w:val="26"/>
          <w:highlight w:val="white"/>
        </w:rPr>
        <w:t>zaakceptowany i zobowiązuję</w:t>
      </w:r>
      <w:r w:rsidR="00D3475F">
        <w:rPr>
          <w:rFonts w:asciiTheme="minorHAnsi" w:hAnsiTheme="minorHAnsi" w:cstheme="minorHAnsi"/>
          <w:sz w:val="26"/>
          <w:szCs w:val="26"/>
          <w:highlight w:val="white"/>
        </w:rPr>
        <w:t xml:space="preserve"> się w przypadku wybrania mojej</w:t>
      </w:r>
      <w:r w:rsidR="00206D94" w:rsidRPr="008234E9">
        <w:rPr>
          <w:rFonts w:asciiTheme="minorHAnsi" w:hAnsiTheme="minorHAnsi" w:cstheme="minorHAnsi"/>
          <w:sz w:val="26"/>
          <w:szCs w:val="26"/>
          <w:highlight w:val="white"/>
        </w:rPr>
        <w:t xml:space="preserve"> oferty do zawarcia umowy na warunkach</w:t>
      </w:r>
      <w:r w:rsidR="008236E8" w:rsidRPr="008234E9">
        <w:rPr>
          <w:rFonts w:asciiTheme="minorHAnsi" w:hAnsiTheme="minorHAnsi" w:cstheme="minorHAnsi"/>
          <w:sz w:val="26"/>
          <w:szCs w:val="26"/>
          <w:highlight w:val="white"/>
        </w:rPr>
        <w:t xml:space="preserve"> </w:t>
      </w:r>
      <w:r w:rsidR="00206D94" w:rsidRPr="008234E9">
        <w:rPr>
          <w:rFonts w:asciiTheme="minorHAnsi" w:hAnsiTheme="minorHAnsi" w:cstheme="minorHAnsi"/>
          <w:sz w:val="26"/>
          <w:szCs w:val="26"/>
          <w:highlight w:val="white"/>
        </w:rPr>
        <w:t>w nim  określonych, w miejscu i terminie wyznaczonym przez Zamawiającego.</w:t>
      </w:r>
    </w:p>
    <w:p w:rsidR="00206D94" w:rsidRPr="008234E9" w:rsidRDefault="00206D94" w:rsidP="0046065B">
      <w:pPr>
        <w:pStyle w:val="Standard"/>
        <w:numPr>
          <w:ilvl w:val="0"/>
          <w:numId w:val="11"/>
        </w:numPr>
        <w:spacing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Oświadczam, że :*</w:t>
      </w:r>
    </w:p>
    <w:p w:rsidR="00206D94" w:rsidRPr="008234E9" w:rsidRDefault="00206D94" w:rsidP="0046065B">
      <w:pPr>
        <w:pStyle w:val="Standard"/>
        <w:numPr>
          <w:ilvl w:val="0"/>
          <w:numId w:val="8"/>
        </w:numPr>
        <w:tabs>
          <w:tab w:val="left" w:pos="225"/>
        </w:tabs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lastRenderedPageBreak/>
        <w:t xml:space="preserve">nie zamierzam powierzyć do </w:t>
      </w:r>
      <w:proofErr w:type="spellStart"/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podwykonania</w:t>
      </w:r>
      <w:proofErr w:type="spellEnd"/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 xml:space="preserve"> żadnej części niniejszego zamówienia</w:t>
      </w:r>
    </w:p>
    <w:p w:rsidR="008236E8" w:rsidRPr="008234E9" w:rsidRDefault="00206D94" w:rsidP="0046065B">
      <w:pPr>
        <w:pStyle w:val="Standard"/>
        <w:numPr>
          <w:ilvl w:val="0"/>
          <w:numId w:val="8"/>
        </w:numPr>
        <w:tabs>
          <w:tab w:val="left" w:pos="225"/>
        </w:tabs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zamierza</w:t>
      </w:r>
      <w:r w:rsidR="0046065B"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m</w:t>
      </w: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 xml:space="preserve"> powierzyć następujące części niniejszego zamówienia podwykonawcom:</w:t>
      </w:r>
    </w:p>
    <w:p w:rsidR="00655F75" w:rsidRPr="008234E9" w:rsidRDefault="00CC6E9B" w:rsidP="00655F75">
      <w:pPr>
        <w:pStyle w:val="Standard"/>
        <w:numPr>
          <w:ilvl w:val="0"/>
          <w:numId w:val="18"/>
        </w:numPr>
        <w:tabs>
          <w:tab w:val="left" w:pos="225"/>
        </w:tabs>
        <w:spacing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Nazwa i adres podwykonawcy:</w:t>
      </w:r>
    </w:p>
    <w:p w:rsidR="00655F75" w:rsidRPr="008234E9" w:rsidRDefault="00655F75" w:rsidP="00655F75">
      <w:pPr>
        <w:pStyle w:val="Standard"/>
        <w:numPr>
          <w:ilvl w:val="1"/>
          <w:numId w:val="18"/>
        </w:numPr>
        <w:tabs>
          <w:tab w:val="left" w:pos="225"/>
        </w:tabs>
        <w:spacing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………………………………………………………………………………………………………………</w:t>
      </w:r>
      <w:r w:rsidR="00F5750B"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.</w:t>
      </w:r>
    </w:p>
    <w:p w:rsidR="00655F75" w:rsidRPr="008234E9" w:rsidRDefault="00655F75" w:rsidP="00655F75">
      <w:pPr>
        <w:pStyle w:val="Standard"/>
        <w:numPr>
          <w:ilvl w:val="1"/>
          <w:numId w:val="18"/>
        </w:numPr>
        <w:tabs>
          <w:tab w:val="left" w:pos="225"/>
        </w:tabs>
        <w:spacing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………………………………………………………………………………………………………………</w:t>
      </w:r>
      <w:r w:rsidR="00F5750B"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.</w:t>
      </w:r>
    </w:p>
    <w:p w:rsidR="00655F75" w:rsidRPr="008234E9" w:rsidRDefault="00655F75" w:rsidP="00655F75">
      <w:pPr>
        <w:pStyle w:val="Standard"/>
        <w:numPr>
          <w:ilvl w:val="1"/>
          <w:numId w:val="18"/>
        </w:numPr>
        <w:tabs>
          <w:tab w:val="left" w:pos="225"/>
        </w:tabs>
        <w:spacing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………………………………………………………………………………………………………………</w:t>
      </w:r>
    </w:p>
    <w:p w:rsidR="00655F75" w:rsidRPr="008234E9" w:rsidRDefault="00CC6E9B" w:rsidP="00655F75">
      <w:pPr>
        <w:pStyle w:val="Standard"/>
        <w:numPr>
          <w:ilvl w:val="0"/>
          <w:numId w:val="18"/>
        </w:numPr>
        <w:tabs>
          <w:tab w:val="left" w:pos="225"/>
        </w:tabs>
        <w:spacing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 w:rsidRPr="008234E9">
        <w:rPr>
          <w:rFonts w:asciiTheme="minorHAnsi" w:hAnsiTheme="minorHAnsi" w:cstheme="minorHAnsi"/>
          <w:sz w:val="26"/>
          <w:szCs w:val="26"/>
          <w:highlight w:val="white"/>
        </w:rPr>
        <w:t>Nazwa części zamówienia</w:t>
      </w:r>
      <w:r w:rsidRPr="008234E9">
        <w:rPr>
          <w:rFonts w:asciiTheme="minorHAnsi" w:hAnsiTheme="minorHAnsi" w:cstheme="minorHAnsi"/>
          <w:sz w:val="26"/>
          <w:szCs w:val="26"/>
        </w:rPr>
        <w:t>:</w:t>
      </w:r>
    </w:p>
    <w:p w:rsidR="00655F75" w:rsidRPr="008234E9" w:rsidRDefault="00655F75" w:rsidP="00655F75">
      <w:pPr>
        <w:pStyle w:val="Standard"/>
        <w:numPr>
          <w:ilvl w:val="1"/>
          <w:numId w:val="18"/>
        </w:numPr>
        <w:tabs>
          <w:tab w:val="left" w:pos="225"/>
        </w:tabs>
        <w:spacing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…………………………………………………………………………………………………………………</w:t>
      </w:r>
    </w:p>
    <w:p w:rsidR="00655F75" w:rsidRPr="008234E9" w:rsidRDefault="00655F75" w:rsidP="00655F75">
      <w:pPr>
        <w:pStyle w:val="Standard"/>
        <w:numPr>
          <w:ilvl w:val="1"/>
          <w:numId w:val="18"/>
        </w:numPr>
        <w:tabs>
          <w:tab w:val="left" w:pos="225"/>
        </w:tabs>
        <w:spacing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…………………………………………………………………………………………………………………</w:t>
      </w:r>
    </w:p>
    <w:p w:rsidR="00655F75" w:rsidRPr="008234E9" w:rsidRDefault="00655F75" w:rsidP="00655F75">
      <w:pPr>
        <w:pStyle w:val="Standard"/>
        <w:numPr>
          <w:ilvl w:val="1"/>
          <w:numId w:val="18"/>
        </w:numPr>
        <w:tabs>
          <w:tab w:val="left" w:pos="225"/>
        </w:tabs>
        <w:spacing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…………………………………………………………………………………………………………………</w:t>
      </w:r>
    </w:p>
    <w:p w:rsidR="00CC6E9B" w:rsidRPr="008234E9" w:rsidRDefault="00CC6E9B" w:rsidP="00655F75">
      <w:pPr>
        <w:pStyle w:val="Standard"/>
        <w:numPr>
          <w:ilvl w:val="0"/>
          <w:numId w:val="18"/>
        </w:numPr>
        <w:tabs>
          <w:tab w:val="left" w:pos="225"/>
        </w:tabs>
        <w:spacing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 w:rsidRPr="008234E9">
        <w:rPr>
          <w:rFonts w:asciiTheme="minorHAnsi" w:hAnsiTheme="minorHAnsi" w:cstheme="minorHAnsi"/>
          <w:sz w:val="26"/>
          <w:szCs w:val="26"/>
          <w:highlight w:val="white"/>
        </w:rPr>
        <w:t>Procentowa część zamówienia, jaka zostanie powierzona podwykonawcy</w:t>
      </w:r>
      <w:r w:rsidRPr="008234E9">
        <w:rPr>
          <w:rFonts w:asciiTheme="minorHAnsi" w:hAnsiTheme="minorHAnsi" w:cstheme="minorHAnsi"/>
          <w:sz w:val="26"/>
          <w:szCs w:val="26"/>
        </w:rPr>
        <w:t xml:space="preserve"> </w:t>
      </w: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lub podwykonawcom:</w:t>
      </w:r>
    </w:p>
    <w:p w:rsidR="00655F75" w:rsidRPr="008234E9" w:rsidRDefault="00655F75" w:rsidP="00655F75">
      <w:pPr>
        <w:pStyle w:val="Standard"/>
        <w:numPr>
          <w:ilvl w:val="1"/>
          <w:numId w:val="18"/>
        </w:numPr>
        <w:tabs>
          <w:tab w:val="left" w:pos="225"/>
        </w:tabs>
        <w:spacing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…………………………………………………………………………………………………………………</w:t>
      </w:r>
    </w:p>
    <w:p w:rsidR="00655F75" w:rsidRPr="008234E9" w:rsidRDefault="00655F75" w:rsidP="00655F75">
      <w:pPr>
        <w:pStyle w:val="Standard"/>
        <w:numPr>
          <w:ilvl w:val="1"/>
          <w:numId w:val="18"/>
        </w:numPr>
        <w:tabs>
          <w:tab w:val="left" w:pos="225"/>
        </w:tabs>
        <w:spacing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…………………………………………………………………………………………………………………</w:t>
      </w:r>
    </w:p>
    <w:p w:rsidR="00655F75" w:rsidRPr="008234E9" w:rsidRDefault="00655F75" w:rsidP="00655F75">
      <w:pPr>
        <w:pStyle w:val="Standard"/>
        <w:numPr>
          <w:ilvl w:val="1"/>
          <w:numId w:val="18"/>
        </w:numPr>
        <w:tabs>
          <w:tab w:val="left" w:pos="225"/>
        </w:tabs>
        <w:spacing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…………………………………………………………………………………………………………………</w:t>
      </w:r>
    </w:p>
    <w:p w:rsidR="0046065B" w:rsidRPr="008234E9" w:rsidRDefault="0046065B" w:rsidP="0046065B">
      <w:pPr>
        <w:pStyle w:val="Tekstpodstawowywcity"/>
        <w:numPr>
          <w:ilvl w:val="0"/>
          <w:numId w:val="11"/>
        </w:numPr>
        <w:tabs>
          <w:tab w:val="left" w:pos="284"/>
          <w:tab w:val="left" w:pos="288"/>
          <w:tab w:val="left" w:pos="1710"/>
        </w:tabs>
        <w:spacing w:after="0"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 w:rsidRPr="008234E9">
        <w:rPr>
          <w:rFonts w:ascii="Calibri" w:hAnsi="Calibri" w:cs="Calibri"/>
          <w:sz w:val="26"/>
          <w:szCs w:val="26"/>
        </w:rPr>
        <w:t>Oświadczam</w:t>
      </w:r>
      <w:r w:rsidR="00206D94"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, że nie uczestniczę jako</w:t>
      </w: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 xml:space="preserve"> </w:t>
      </w:r>
      <w:r w:rsidR="00206D94"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Wykonawca w jakiejkolwiek innej ofercie złożonej w celu udzielenia</w:t>
      </w: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 xml:space="preserve"> </w:t>
      </w:r>
      <w:r w:rsidR="00206D94"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niniejszego zamówienia.</w:t>
      </w:r>
    </w:p>
    <w:p w:rsidR="0046065B" w:rsidRPr="008234E9" w:rsidRDefault="00206D94" w:rsidP="0046065B">
      <w:pPr>
        <w:pStyle w:val="Tekstpodstawowywcity"/>
        <w:numPr>
          <w:ilvl w:val="0"/>
          <w:numId w:val="11"/>
        </w:numPr>
        <w:tabs>
          <w:tab w:val="left" w:pos="284"/>
          <w:tab w:val="left" w:pos="288"/>
          <w:tab w:val="left" w:pos="1710"/>
        </w:tabs>
        <w:spacing w:after="0"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 w:rsidRPr="008234E9">
        <w:rPr>
          <w:rFonts w:asciiTheme="minorHAnsi" w:hAnsiTheme="minorHAnsi" w:cstheme="minorHAnsi"/>
          <w:sz w:val="26"/>
          <w:szCs w:val="26"/>
        </w:rPr>
        <w:t>Oświadczam, że wypełniłem obowiązki informacyjne przewidziane w art. 13 lub art. 14 RODO</w:t>
      </w:r>
      <w:r w:rsidRPr="008234E9">
        <w:rPr>
          <w:rStyle w:val="Znakiprzypiswdolnych"/>
          <w:rFonts w:asciiTheme="minorHAnsi" w:hAnsiTheme="minorHAnsi" w:cstheme="minorHAnsi"/>
          <w:sz w:val="26"/>
          <w:szCs w:val="26"/>
        </w:rPr>
        <w:footnoteReference w:id="1"/>
      </w:r>
      <w:r w:rsidRPr="008234E9">
        <w:rPr>
          <w:rFonts w:asciiTheme="minorHAnsi" w:hAnsiTheme="minorHAnsi" w:cstheme="minorHAnsi"/>
          <w:sz w:val="26"/>
          <w:szCs w:val="26"/>
        </w:rPr>
        <w:t xml:space="preserve"> wobec </w:t>
      </w:r>
      <w:r w:rsidR="00D57822" w:rsidRPr="008234E9">
        <w:rPr>
          <w:rFonts w:asciiTheme="minorHAnsi" w:hAnsiTheme="minorHAnsi" w:cstheme="minorHAnsi"/>
          <w:sz w:val="26"/>
          <w:szCs w:val="26"/>
        </w:rPr>
        <w:t xml:space="preserve"> </w:t>
      </w:r>
      <w:r w:rsidRPr="008234E9">
        <w:rPr>
          <w:rFonts w:asciiTheme="minorHAnsi" w:hAnsiTheme="minorHAnsi" w:cstheme="minorHAnsi"/>
          <w:sz w:val="26"/>
          <w:szCs w:val="26"/>
        </w:rPr>
        <w:t xml:space="preserve">osób fizycznych, od których dane osobowe bezpośrednio lub pośrednio </w:t>
      </w:r>
      <w:r w:rsidRPr="008234E9">
        <w:rPr>
          <w:rFonts w:asciiTheme="minorHAnsi" w:hAnsiTheme="minorHAnsi" w:cstheme="minorHAnsi"/>
          <w:sz w:val="26"/>
          <w:szCs w:val="26"/>
        </w:rPr>
        <w:lastRenderedPageBreak/>
        <w:t>pozyskałem w celu ubiegania się</w:t>
      </w:r>
      <w:r w:rsidR="00D57822" w:rsidRPr="008234E9">
        <w:rPr>
          <w:rFonts w:asciiTheme="minorHAnsi" w:hAnsiTheme="minorHAnsi" w:cstheme="minorHAnsi"/>
          <w:sz w:val="26"/>
          <w:szCs w:val="26"/>
        </w:rPr>
        <w:t xml:space="preserve"> </w:t>
      </w:r>
      <w:r w:rsidRPr="008234E9">
        <w:rPr>
          <w:rFonts w:asciiTheme="minorHAnsi" w:hAnsiTheme="minorHAnsi" w:cstheme="minorHAnsi"/>
          <w:sz w:val="26"/>
          <w:szCs w:val="26"/>
        </w:rPr>
        <w:t>o udzielenie zamówienia publicznego w niniejszym postępowaniu.</w:t>
      </w:r>
      <w:r w:rsidR="00DE4F20" w:rsidRPr="00DE4F20">
        <w:rPr>
          <w:rFonts w:asciiTheme="minorHAnsi" w:hAnsiTheme="minorHAnsi" w:cstheme="minorHAnsi"/>
          <w:sz w:val="26"/>
          <w:szCs w:val="26"/>
        </w:rPr>
        <w:t xml:space="preserve"> </w:t>
      </w:r>
      <w:r w:rsidR="00DE4F20" w:rsidRPr="008234E9">
        <w:rPr>
          <w:rFonts w:asciiTheme="minorHAnsi" w:hAnsiTheme="minorHAnsi" w:cstheme="minorHAnsi"/>
          <w:sz w:val="26"/>
          <w:szCs w:val="26"/>
        </w:rPr>
        <w:t>***</w:t>
      </w:r>
    </w:p>
    <w:p w:rsidR="00206D94" w:rsidRPr="008234E9" w:rsidRDefault="00206D94" w:rsidP="0046065B">
      <w:pPr>
        <w:pStyle w:val="Tekstpodstawowywcity"/>
        <w:numPr>
          <w:ilvl w:val="0"/>
          <w:numId w:val="11"/>
        </w:numPr>
        <w:tabs>
          <w:tab w:val="left" w:pos="284"/>
          <w:tab w:val="left" w:pos="288"/>
          <w:tab w:val="left" w:pos="1710"/>
        </w:tabs>
        <w:spacing w:after="0"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 w:rsidRPr="008234E9">
        <w:rPr>
          <w:rFonts w:asciiTheme="minorHAnsi" w:hAnsiTheme="minorHAnsi" w:cstheme="minorHAnsi"/>
          <w:sz w:val="26"/>
          <w:szCs w:val="26"/>
          <w:highlight w:val="white"/>
        </w:rPr>
        <w:t>Oświadczam, że :</w:t>
      </w:r>
      <w:r w:rsidR="0046065B" w:rsidRPr="008234E9">
        <w:rPr>
          <w:rFonts w:asciiTheme="minorHAnsi" w:hAnsiTheme="minorHAnsi" w:cstheme="minorHAnsi"/>
          <w:sz w:val="26"/>
          <w:szCs w:val="26"/>
        </w:rPr>
        <w:t>*</w:t>
      </w:r>
    </w:p>
    <w:p w:rsidR="00206D94" w:rsidRPr="008234E9" w:rsidRDefault="00206D94" w:rsidP="0046065B">
      <w:pPr>
        <w:pStyle w:val="Standard"/>
        <w:numPr>
          <w:ilvl w:val="0"/>
          <w:numId w:val="7"/>
        </w:num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sz w:val="26"/>
          <w:szCs w:val="26"/>
          <w:highlight w:val="white"/>
        </w:rPr>
        <w:t>żadne z informacji zawartych w ofercie nie stanowią tajemnicy przedsiębiorstwa w rozumieniu przepisów</w:t>
      </w:r>
      <w:r w:rsidR="0046065B" w:rsidRPr="008234E9">
        <w:rPr>
          <w:rFonts w:asciiTheme="minorHAnsi" w:hAnsiTheme="minorHAnsi" w:cstheme="minorHAnsi"/>
          <w:sz w:val="26"/>
          <w:szCs w:val="26"/>
          <w:highlight w:val="white"/>
        </w:rPr>
        <w:t xml:space="preserve"> </w:t>
      </w:r>
      <w:r w:rsidRPr="008234E9">
        <w:rPr>
          <w:rFonts w:asciiTheme="minorHAnsi" w:hAnsiTheme="minorHAnsi" w:cstheme="minorHAnsi"/>
          <w:sz w:val="26"/>
          <w:szCs w:val="26"/>
          <w:highlight w:val="white"/>
        </w:rPr>
        <w:t>o zwalczaniu nieuczciwej konkurencji</w:t>
      </w:r>
    </w:p>
    <w:p w:rsidR="0091007E" w:rsidRPr="008234E9" w:rsidRDefault="00206D94" w:rsidP="0091007E">
      <w:pPr>
        <w:pStyle w:val="Standard"/>
        <w:numPr>
          <w:ilvl w:val="0"/>
          <w:numId w:val="7"/>
        </w:num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sz w:val="26"/>
          <w:szCs w:val="26"/>
          <w:highlight w:val="white"/>
        </w:rPr>
        <w:t>wskazane poniżej informacje zawarte w ofercie stanowią tajemnicę przedsiębiorstwa w rozumieniu przepisów</w:t>
      </w:r>
      <w:r w:rsidR="00AA0C21" w:rsidRPr="008234E9">
        <w:rPr>
          <w:rFonts w:asciiTheme="minorHAnsi" w:hAnsiTheme="minorHAnsi" w:cstheme="minorHAnsi"/>
          <w:sz w:val="26"/>
          <w:szCs w:val="26"/>
          <w:highlight w:val="white"/>
        </w:rPr>
        <w:t xml:space="preserve"> </w:t>
      </w:r>
      <w:r w:rsidRPr="008234E9">
        <w:rPr>
          <w:rFonts w:asciiTheme="minorHAnsi" w:hAnsiTheme="minorHAnsi" w:cstheme="minorHAnsi"/>
          <w:sz w:val="26"/>
          <w:szCs w:val="26"/>
          <w:highlight w:val="white"/>
        </w:rPr>
        <w:t>o zwalczaniu nieuczciwej konkurencji i w związku z tym nie mogą być one udostępniane, w szczególności innym uczestnikom postępowania:</w:t>
      </w:r>
    </w:p>
    <w:p w:rsidR="00D93952" w:rsidRDefault="00D93952" w:rsidP="0091007E">
      <w:pPr>
        <w:pStyle w:val="Standard"/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sz w:val="26"/>
          <w:szCs w:val="26"/>
        </w:rPr>
        <w:t>Oznaczenie rodzaju (nazwy) informacji</w:t>
      </w:r>
      <w:r w:rsidR="006D3F0C">
        <w:rPr>
          <w:rFonts w:asciiTheme="minorHAnsi" w:hAnsiTheme="minorHAnsi" w:cstheme="minorHAnsi"/>
          <w:sz w:val="26"/>
          <w:szCs w:val="26"/>
        </w:rPr>
        <w:t>, które stanowią tajemnicę przedsiębiorstwa</w:t>
      </w:r>
      <w:r w:rsidR="00CC6E9B" w:rsidRPr="008234E9">
        <w:rPr>
          <w:rFonts w:asciiTheme="minorHAnsi" w:hAnsiTheme="minorHAnsi" w:cstheme="minorHAnsi"/>
          <w:sz w:val="26"/>
          <w:szCs w:val="26"/>
        </w:rPr>
        <w:t>:</w:t>
      </w:r>
    </w:p>
    <w:p w:rsidR="006D3F0C" w:rsidRDefault="006D3F0C" w:rsidP="006D3F0C">
      <w:pPr>
        <w:pStyle w:val="Standard"/>
        <w:numPr>
          <w:ilvl w:val="0"/>
          <w:numId w:val="22"/>
        </w:numPr>
        <w:spacing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>………………..</w:t>
      </w:r>
    </w:p>
    <w:p w:rsidR="006D3F0C" w:rsidRDefault="006D3F0C" w:rsidP="006D3F0C">
      <w:pPr>
        <w:pStyle w:val="Standard"/>
        <w:numPr>
          <w:ilvl w:val="0"/>
          <w:numId w:val="22"/>
        </w:numPr>
        <w:spacing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>………………..</w:t>
      </w:r>
    </w:p>
    <w:p w:rsidR="006D3F0C" w:rsidRDefault="006D3F0C" w:rsidP="006D3F0C">
      <w:pPr>
        <w:pStyle w:val="Standard"/>
        <w:numPr>
          <w:ilvl w:val="0"/>
          <w:numId w:val="22"/>
        </w:numPr>
        <w:spacing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>………………..</w:t>
      </w:r>
    </w:p>
    <w:p w:rsidR="006D3F0C" w:rsidRPr="008234E9" w:rsidRDefault="006D3F0C" w:rsidP="006D3F0C">
      <w:pPr>
        <w:pStyle w:val="Standard"/>
        <w:numPr>
          <w:ilvl w:val="0"/>
          <w:numId w:val="22"/>
        </w:numPr>
        <w:spacing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>………………..</w:t>
      </w:r>
    </w:p>
    <w:p w:rsidR="00CC6E9B" w:rsidRPr="008234E9" w:rsidRDefault="00CC6E9B" w:rsidP="00D93952">
      <w:pPr>
        <w:pStyle w:val="Standard"/>
        <w:spacing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Strony w ofercie</w:t>
      </w:r>
      <w:r w:rsidR="006D3F0C">
        <w:rPr>
          <w:rFonts w:asciiTheme="minorHAnsi" w:hAnsiTheme="minorHAnsi" w:cstheme="minorHAnsi"/>
          <w:sz w:val="26"/>
          <w:szCs w:val="26"/>
          <w:shd w:val="clear" w:color="auto" w:fill="FFFFFF"/>
        </w:rPr>
        <w:t xml:space="preserve"> stanowiące tajemnicę przedsiębiorstwa</w:t>
      </w: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 xml:space="preserve"> (wyrażone cyfrą)</w:t>
      </w:r>
    </w:p>
    <w:p w:rsidR="00CC6E9B" w:rsidRPr="008234E9" w:rsidRDefault="00CC6E9B" w:rsidP="00CC6E9B">
      <w:pPr>
        <w:pStyle w:val="Standard"/>
        <w:numPr>
          <w:ilvl w:val="0"/>
          <w:numId w:val="17"/>
        </w:num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od ….. do …..</w:t>
      </w:r>
    </w:p>
    <w:p w:rsidR="00CC6E9B" w:rsidRPr="008234E9" w:rsidRDefault="00CC6E9B" w:rsidP="00CC6E9B">
      <w:pPr>
        <w:pStyle w:val="Standard"/>
        <w:numPr>
          <w:ilvl w:val="0"/>
          <w:numId w:val="17"/>
        </w:num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od ….. do …..</w:t>
      </w:r>
    </w:p>
    <w:p w:rsidR="00CC6E9B" w:rsidRPr="008234E9" w:rsidRDefault="00CC6E9B" w:rsidP="00CC6E9B">
      <w:pPr>
        <w:pStyle w:val="Standard"/>
        <w:numPr>
          <w:ilvl w:val="0"/>
          <w:numId w:val="17"/>
        </w:num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od ….. do …..</w:t>
      </w:r>
    </w:p>
    <w:p w:rsidR="00CC6E9B" w:rsidRPr="008234E9" w:rsidRDefault="00CC6E9B" w:rsidP="00CC6E9B">
      <w:pPr>
        <w:pStyle w:val="Standard"/>
        <w:numPr>
          <w:ilvl w:val="0"/>
          <w:numId w:val="17"/>
        </w:num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od ….. do …..</w:t>
      </w:r>
    </w:p>
    <w:p w:rsidR="0046065B" w:rsidRPr="008234E9" w:rsidRDefault="00206D94" w:rsidP="00AA0C21">
      <w:pPr>
        <w:numPr>
          <w:ilvl w:val="0"/>
          <w:numId w:val="11"/>
        </w:numPr>
        <w:tabs>
          <w:tab w:val="left" w:pos="396"/>
        </w:tabs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Style w:val="FontStyle33"/>
          <w:rFonts w:asciiTheme="minorHAnsi" w:hAnsiTheme="minorHAnsi" w:cstheme="minorHAnsi"/>
          <w:sz w:val="26"/>
          <w:szCs w:val="26"/>
        </w:rPr>
        <w:t>Oświadczam, że wszystkie oświadczenia i informacje załączone do oferty są kompletne, rzetelne i prawdziwe.</w:t>
      </w:r>
    </w:p>
    <w:p w:rsidR="00206D94" w:rsidRPr="008234E9" w:rsidRDefault="00AA0C21" w:rsidP="00AA0C21">
      <w:pPr>
        <w:numPr>
          <w:ilvl w:val="0"/>
          <w:numId w:val="11"/>
        </w:numPr>
        <w:tabs>
          <w:tab w:val="left" w:pos="396"/>
        </w:tabs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Style w:val="FontStyle33"/>
          <w:rFonts w:ascii="Calibri" w:hAnsi="Calibri" w:cs="Calibri"/>
          <w:sz w:val="26"/>
          <w:szCs w:val="26"/>
        </w:rPr>
        <w:t>Oświadczam</w:t>
      </w:r>
      <w:r w:rsidR="00206D94" w:rsidRPr="008234E9">
        <w:rPr>
          <w:rFonts w:asciiTheme="minorHAnsi" w:hAnsiTheme="minorHAnsi" w:cstheme="minorHAnsi"/>
          <w:sz w:val="26"/>
          <w:szCs w:val="26"/>
        </w:rPr>
        <w:t>, że jestem:*</w:t>
      </w:r>
    </w:p>
    <w:p w:rsidR="0046065B" w:rsidRPr="008234E9" w:rsidRDefault="00206D94" w:rsidP="0046065B">
      <w:pPr>
        <w:numPr>
          <w:ilvl w:val="0"/>
          <w:numId w:val="5"/>
        </w:numPr>
        <w:spacing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mikroprzedsiębiorstwem</w:t>
      </w:r>
    </w:p>
    <w:p w:rsidR="0046065B" w:rsidRPr="008234E9" w:rsidRDefault="00206D94" w:rsidP="0046065B">
      <w:pPr>
        <w:numPr>
          <w:ilvl w:val="0"/>
          <w:numId w:val="5"/>
        </w:numPr>
        <w:spacing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ma</w:t>
      </w:r>
      <w:r w:rsidRPr="008234E9">
        <w:rPr>
          <w:rFonts w:ascii="Calibri" w:hAnsi="Calibri" w:cs="Calibri"/>
          <w:sz w:val="26"/>
          <w:szCs w:val="26"/>
          <w:shd w:val="clear" w:color="auto" w:fill="FFFFFF"/>
        </w:rPr>
        <w:t>ł</w:t>
      </w: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ym przedsi</w:t>
      </w:r>
      <w:r w:rsidRPr="008234E9">
        <w:rPr>
          <w:rFonts w:ascii="Calibri" w:hAnsi="Calibri" w:cs="Calibri"/>
          <w:sz w:val="26"/>
          <w:szCs w:val="26"/>
          <w:shd w:val="clear" w:color="auto" w:fill="FFFFFF"/>
        </w:rPr>
        <w:t>ę</w:t>
      </w: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biorstwem</w:t>
      </w:r>
    </w:p>
    <w:p w:rsidR="0046065B" w:rsidRPr="008234E9" w:rsidRDefault="00206D94" w:rsidP="0046065B">
      <w:pPr>
        <w:numPr>
          <w:ilvl w:val="0"/>
          <w:numId w:val="5"/>
        </w:numPr>
        <w:spacing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 w:rsidRPr="008234E9">
        <w:rPr>
          <w:rFonts w:ascii="Calibri" w:hAnsi="Calibri" w:cs="Calibri"/>
          <w:sz w:val="26"/>
          <w:szCs w:val="26"/>
          <w:shd w:val="clear" w:color="auto" w:fill="FFFFFF"/>
        </w:rPr>
        <w:lastRenderedPageBreak/>
        <w:t>ś</w:t>
      </w: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rednim przedsi</w:t>
      </w:r>
      <w:r w:rsidRPr="008234E9">
        <w:rPr>
          <w:rFonts w:ascii="Calibri" w:hAnsi="Calibri" w:cs="Calibri"/>
          <w:sz w:val="26"/>
          <w:szCs w:val="26"/>
          <w:shd w:val="clear" w:color="auto" w:fill="FFFFFF"/>
        </w:rPr>
        <w:t>ę</w:t>
      </w: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biorstwem</w:t>
      </w:r>
    </w:p>
    <w:p w:rsidR="0046065B" w:rsidRPr="008234E9" w:rsidRDefault="00206D94" w:rsidP="0046065B">
      <w:pPr>
        <w:numPr>
          <w:ilvl w:val="0"/>
          <w:numId w:val="5"/>
        </w:numPr>
        <w:spacing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jednoosobowa dzia</w:t>
      </w:r>
      <w:r w:rsidRPr="008234E9">
        <w:rPr>
          <w:rFonts w:ascii="Calibri" w:hAnsi="Calibri" w:cs="Calibri"/>
          <w:sz w:val="26"/>
          <w:szCs w:val="26"/>
          <w:shd w:val="clear" w:color="auto" w:fill="FFFFFF"/>
        </w:rPr>
        <w:t>ł</w:t>
      </w: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alno</w:t>
      </w:r>
      <w:r w:rsidRPr="008234E9">
        <w:rPr>
          <w:rFonts w:ascii="Calibri" w:hAnsi="Calibri" w:cs="Calibri"/>
          <w:sz w:val="26"/>
          <w:szCs w:val="26"/>
          <w:shd w:val="clear" w:color="auto" w:fill="FFFFFF"/>
        </w:rPr>
        <w:t>ść</w:t>
      </w: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 xml:space="preserve"> gospodarcza</w:t>
      </w:r>
    </w:p>
    <w:p w:rsidR="0046065B" w:rsidRPr="008234E9" w:rsidRDefault="00206D94" w:rsidP="0046065B">
      <w:pPr>
        <w:numPr>
          <w:ilvl w:val="0"/>
          <w:numId w:val="5"/>
        </w:numPr>
        <w:spacing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osoba fizyczna nieprowadz</w:t>
      </w:r>
      <w:r w:rsidRPr="008234E9">
        <w:rPr>
          <w:rFonts w:ascii="Calibri" w:hAnsi="Calibri" w:cs="Calibri"/>
          <w:sz w:val="26"/>
          <w:szCs w:val="26"/>
          <w:shd w:val="clear" w:color="auto" w:fill="FFFFFF"/>
        </w:rPr>
        <w:t>ą</w:t>
      </w: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ca dzia</w:t>
      </w:r>
      <w:r w:rsidRPr="008234E9">
        <w:rPr>
          <w:rFonts w:ascii="Calibri" w:hAnsi="Calibri" w:cs="Calibri"/>
          <w:sz w:val="26"/>
          <w:szCs w:val="26"/>
          <w:shd w:val="clear" w:color="auto" w:fill="FFFFFF"/>
        </w:rPr>
        <w:t>ł</w:t>
      </w: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alno</w:t>
      </w:r>
      <w:r w:rsidRPr="008234E9">
        <w:rPr>
          <w:rFonts w:ascii="Calibri" w:hAnsi="Calibri" w:cs="Calibri"/>
          <w:sz w:val="26"/>
          <w:szCs w:val="26"/>
          <w:shd w:val="clear" w:color="auto" w:fill="FFFFFF"/>
        </w:rPr>
        <w:t>ś</w:t>
      </w: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ci gospodarczej</w:t>
      </w:r>
    </w:p>
    <w:p w:rsidR="0046065B" w:rsidRPr="008234E9" w:rsidRDefault="00206D94" w:rsidP="00AA0C21">
      <w:pPr>
        <w:numPr>
          <w:ilvl w:val="0"/>
          <w:numId w:val="5"/>
        </w:num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 xml:space="preserve">inny rodzaj** </w:t>
      </w:r>
    </w:p>
    <w:p w:rsidR="00206D94" w:rsidRPr="008234E9" w:rsidRDefault="0046065B" w:rsidP="00686788">
      <w:pPr>
        <w:numPr>
          <w:ilvl w:val="0"/>
          <w:numId w:val="11"/>
        </w:num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Style w:val="FontStyle33"/>
          <w:rFonts w:ascii="Calibri" w:hAnsi="Calibri" w:cs="Calibri"/>
          <w:sz w:val="26"/>
          <w:szCs w:val="26"/>
        </w:rPr>
        <w:t>Oświadczam</w:t>
      </w:r>
      <w:r w:rsidR="00206D94"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, że wybór mojej oferty: *</w:t>
      </w:r>
    </w:p>
    <w:p w:rsidR="00206D94" w:rsidRPr="008234E9" w:rsidRDefault="00206D94" w:rsidP="0046065B">
      <w:pPr>
        <w:pStyle w:val="Akapitzlist"/>
        <w:numPr>
          <w:ilvl w:val="0"/>
          <w:numId w:val="6"/>
        </w:numPr>
        <w:snapToGrid w:val="0"/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sz w:val="26"/>
          <w:szCs w:val="26"/>
        </w:rPr>
        <w:t>nie będzie prowadzić u Zamawiającego do powstania obowiązku podatkowego zgodnie z ustawą z dnia 11 marca 2004 r. o podatku od towarów i usług (</w:t>
      </w:r>
      <w:proofErr w:type="spellStart"/>
      <w:r w:rsidRPr="008234E9">
        <w:rPr>
          <w:rFonts w:asciiTheme="minorHAnsi" w:hAnsiTheme="minorHAnsi" w:cstheme="minorHAnsi"/>
          <w:sz w:val="26"/>
          <w:szCs w:val="26"/>
        </w:rPr>
        <w:t>t.j</w:t>
      </w:r>
      <w:proofErr w:type="spellEnd"/>
      <w:r w:rsidRPr="008234E9">
        <w:rPr>
          <w:rFonts w:asciiTheme="minorHAnsi" w:hAnsiTheme="minorHAnsi" w:cstheme="minorHAnsi"/>
          <w:sz w:val="26"/>
          <w:szCs w:val="26"/>
        </w:rPr>
        <w:t>., Dz. U. z 2020 r. poz. 106 z późn. zm.)</w:t>
      </w:r>
    </w:p>
    <w:p w:rsidR="00206D94" w:rsidRPr="008234E9" w:rsidRDefault="00206D94" w:rsidP="0046065B">
      <w:pPr>
        <w:pStyle w:val="Akapitzlist"/>
        <w:numPr>
          <w:ilvl w:val="0"/>
          <w:numId w:val="6"/>
        </w:numPr>
        <w:snapToGrid w:val="0"/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iCs/>
          <w:sz w:val="26"/>
          <w:szCs w:val="26"/>
        </w:rPr>
        <w:t>będzie</w:t>
      </w:r>
      <w:r w:rsidRPr="008234E9">
        <w:rPr>
          <w:rFonts w:asciiTheme="minorHAnsi" w:hAnsiTheme="minorHAnsi" w:cstheme="minorHAnsi"/>
          <w:sz w:val="26"/>
          <w:szCs w:val="26"/>
        </w:rPr>
        <w:t xml:space="preserve"> prowadzić u Zamawiającego do powstania obowiązku podatkowego zgodnie z ustawą z dnia 11 marca 2004 r. o podatku od towarów i usług (</w:t>
      </w:r>
      <w:proofErr w:type="spellStart"/>
      <w:r w:rsidRPr="008234E9">
        <w:rPr>
          <w:rFonts w:asciiTheme="minorHAnsi" w:hAnsiTheme="minorHAnsi" w:cstheme="minorHAnsi"/>
          <w:sz w:val="26"/>
          <w:szCs w:val="26"/>
        </w:rPr>
        <w:t>t.j</w:t>
      </w:r>
      <w:proofErr w:type="spellEnd"/>
      <w:r w:rsidRPr="008234E9">
        <w:rPr>
          <w:rFonts w:asciiTheme="minorHAnsi" w:hAnsiTheme="minorHAnsi" w:cstheme="minorHAnsi"/>
          <w:sz w:val="26"/>
          <w:szCs w:val="26"/>
        </w:rPr>
        <w:t>., Dz. U. z 2020 r. poz. 106 z późn. zm.). W związku z czym wskazujemy nazwę (rodzaj) towaru lub usługi, których dostawa lub świadczenie będzie prowadzić do obowiązku jego powstania oraz ich wartość bez kwoty podatku:</w:t>
      </w:r>
    </w:p>
    <w:p w:rsidR="0091007E" w:rsidRPr="008234E9" w:rsidRDefault="0091007E" w:rsidP="0091007E">
      <w:pPr>
        <w:pStyle w:val="Akapitzlist"/>
        <w:numPr>
          <w:ilvl w:val="0"/>
          <w:numId w:val="21"/>
        </w:numPr>
        <w:snapToGrid w:val="0"/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iCs/>
          <w:sz w:val="26"/>
          <w:szCs w:val="26"/>
        </w:rPr>
        <w:t xml:space="preserve">Nazwa (rodzaj) towaru lub usługi: </w:t>
      </w:r>
    </w:p>
    <w:p w:rsidR="0091007E" w:rsidRPr="008234E9" w:rsidRDefault="0091007E" w:rsidP="0091007E">
      <w:pPr>
        <w:pStyle w:val="Akapitzlist"/>
        <w:numPr>
          <w:ilvl w:val="1"/>
          <w:numId w:val="21"/>
        </w:numPr>
        <w:snapToGrid w:val="0"/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iCs/>
          <w:sz w:val="26"/>
          <w:szCs w:val="26"/>
        </w:rPr>
        <w:t>………………………………………………………………………</w:t>
      </w:r>
    </w:p>
    <w:p w:rsidR="0091007E" w:rsidRPr="008234E9" w:rsidRDefault="0091007E" w:rsidP="0091007E">
      <w:pPr>
        <w:pStyle w:val="Akapitzlist"/>
        <w:numPr>
          <w:ilvl w:val="1"/>
          <w:numId w:val="21"/>
        </w:numPr>
        <w:snapToGrid w:val="0"/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iCs/>
          <w:sz w:val="26"/>
          <w:szCs w:val="26"/>
        </w:rPr>
        <w:t>………………………………………………………………………</w:t>
      </w:r>
    </w:p>
    <w:p w:rsidR="0091007E" w:rsidRPr="008234E9" w:rsidRDefault="0091007E" w:rsidP="0091007E">
      <w:pPr>
        <w:pStyle w:val="Akapitzlist"/>
        <w:numPr>
          <w:ilvl w:val="1"/>
          <w:numId w:val="21"/>
        </w:numPr>
        <w:snapToGrid w:val="0"/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iCs/>
          <w:sz w:val="26"/>
          <w:szCs w:val="26"/>
        </w:rPr>
        <w:t>………………………………………………………………………</w:t>
      </w:r>
    </w:p>
    <w:p w:rsidR="008A761A" w:rsidRPr="008A761A" w:rsidRDefault="0091007E" w:rsidP="008A761A">
      <w:pPr>
        <w:pStyle w:val="Akapitzlist"/>
        <w:numPr>
          <w:ilvl w:val="0"/>
          <w:numId w:val="21"/>
        </w:numPr>
        <w:snapToGrid w:val="0"/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sz w:val="26"/>
          <w:szCs w:val="26"/>
        </w:rPr>
        <w:t>Wartość</w:t>
      </w:r>
    </w:p>
    <w:p w:rsidR="0091007E" w:rsidRPr="008234E9" w:rsidRDefault="00E618B1" w:rsidP="00E618B1">
      <w:pPr>
        <w:pStyle w:val="Akapitzlist"/>
        <w:snapToGrid w:val="0"/>
        <w:spacing w:line="360" w:lineRule="auto"/>
        <w:ind w:left="1800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iCs/>
          <w:sz w:val="26"/>
          <w:szCs w:val="26"/>
        </w:rPr>
        <w:t xml:space="preserve">ad. 1a ) </w:t>
      </w:r>
      <w:r w:rsidR="0091007E" w:rsidRPr="008234E9">
        <w:rPr>
          <w:rFonts w:asciiTheme="minorHAnsi" w:hAnsiTheme="minorHAnsi" w:cstheme="minorHAnsi"/>
          <w:iCs/>
          <w:sz w:val="26"/>
          <w:szCs w:val="26"/>
        </w:rPr>
        <w:t>………………………………………………………………………</w:t>
      </w:r>
    </w:p>
    <w:p w:rsidR="0091007E" w:rsidRPr="008234E9" w:rsidRDefault="00E618B1" w:rsidP="00E618B1">
      <w:pPr>
        <w:pStyle w:val="Akapitzlist"/>
        <w:snapToGrid w:val="0"/>
        <w:spacing w:line="360" w:lineRule="auto"/>
        <w:ind w:left="1800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iCs/>
          <w:sz w:val="26"/>
          <w:szCs w:val="26"/>
        </w:rPr>
        <w:t>ad. 1b)</w:t>
      </w:r>
      <w:r w:rsidR="0091007E" w:rsidRPr="008234E9">
        <w:rPr>
          <w:rFonts w:asciiTheme="minorHAnsi" w:hAnsiTheme="minorHAnsi" w:cstheme="minorHAnsi"/>
          <w:iCs/>
          <w:sz w:val="26"/>
          <w:szCs w:val="26"/>
        </w:rPr>
        <w:t>………………………………………………………………………</w:t>
      </w:r>
    </w:p>
    <w:p w:rsidR="0091007E" w:rsidRPr="00E618B1" w:rsidRDefault="00E618B1" w:rsidP="00E618B1">
      <w:pPr>
        <w:snapToGrid w:val="0"/>
        <w:spacing w:line="360" w:lineRule="auto"/>
        <w:ind w:firstLine="1843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iCs/>
          <w:sz w:val="26"/>
          <w:szCs w:val="26"/>
        </w:rPr>
        <w:t>ad. 1c)</w:t>
      </w:r>
      <w:r w:rsidR="0091007E" w:rsidRPr="00E618B1">
        <w:rPr>
          <w:rFonts w:asciiTheme="minorHAnsi" w:hAnsiTheme="minorHAnsi" w:cstheme="minorHAnsi"/>
          <w:iCs/>
          <w:sz w:val="26"/>
          <w:szCs w:val="26"/>
        </w:rPr>
        <w:t>………………………………………………………………………</w:t>
      </w:r>
    </w:p>
    <w:p w:rsidR="0091007E" w:rsidRPr="008234E9" w:rsidRDefault="00206D94" w:rsidP="00AA0C21">
      <w:pPr>
        <w:numPr>
          <w:ilvl w:val="0"/>
          <w:numId w:val="11"/>
        </w:numPr>
        <w:spacing w:line="360" w:lineRule="auto"/>
        <w:ind w:left="284" w:hanging="284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sz w:val="26"/>
          <w:szCs w:val="26"/>
        </w:rPr>
        <w:t>Osobą upoważnioną do kontaktów z Zamawiającym w zakresie złożonej oferty oraz w sprawach dotyczących ewentualnej realizacji umowy</w:t>
      </w:r>
    </w:p>
    <w:p w:rsidR="0091007E" w:rsidRPr="008234E9" w:rsidRDefault="00206D94" w:rsidP="0091007E">
      <w:pPr>
        <w:numPr>
          <w:ilvl w:val="1"/>
          <w:numId w:val="11"/>
        </w:num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sz w:val="26"/>
          <w:szCs w:val="26"/>
        </w:rPr>
        <w:lastRenderedPageBreak/>
        <w:t xml:space="preserve">jest: ……….……………………………………….., </w:t>
      </w:r>
    </w:p>
    <w:p w:rsidR="0091007E" w:rsidRPr="008234E9" w:rsidRDefault="00206D94" w:rsidP="0091007E">
      <w:pPr>
        <w:numPr>
          <w:ilvl w:val="1"/>
          <w:numId w:val="11"/>
        </w:num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sz w:val="26"/>
          <w:szCs w:val="26"/>
        </w:rPr>
        <w:t xml:space="preserve">e-mail: …………………………………………….., </w:t>
      </w:r>
    </w:p>
    <w:p w:rsidR="00206D94" w:rsidRPr="008234E9" w:rsidRDefault="00206D94" w:rsidP="00BD1492">
      <w:pPr>
        <w:numPr>
          <w:ilvl w:val="1"/>
          <w:numId w:val="11"/>
        </w:numPr>
        <w:spacing w:line="60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sz w:val="26"/>
          <w:szCs w:val="26"/>
        </w:rPr>
        <w:t>tel.: …………………..</w:t>
      </w:r>
    </w:p>
    <w:p w:rsidR="00206D94" w:rsidRPr="008234E9" w:rsidRDefault="00206D94" w:rsidP="00AA0C21">
      <w:pPr>
        <w:pStyle w:val="Standard"/>
        <w:spacing w:line="360" w:lineRule="auto"/>
        <w:ind w:left="284" w:hanging="284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Załącznikami do niniejszej oferty są:</w:t>
      </w:r>
    </w:p>
    <w:p w:rsidR="00206D94" w:rsidRPr="008234E9" w:rsidRDefault="00206D94" w:rsidP="00686788">
      <w:pPr>
        <w:pStyle w:val="Standard"/>
        <w:numPr>
          <w:ilvl w:val="0"/>
          <w:numId w:val="15"/>
        </w:num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…...........................................................</w:t>
      </w:r>
    </w:p>
    <w:p w:rsidR="00206D94" w:rsidRPr="008234E9" w:rsidRDefault="00206D94" w:rsidP="00686788">
      <w:pPr>
        <w:pStyle w:val="Standard"/>
        <w:numPr>
          <w:ilvl w:val="0"/>
          <w:numId w:val="15"/>
        </w:num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…...........................................................</w:t>
      </w:r>
    </w:p>
    <w:p w:rsidR="00206D94" w:rsidRPr="008234E9" w:rsidRDefault="00206D94" w:rsidP="00686788">
      <w:pPr>
        <w:pStyle w:val="Standard"/>
        <w:numPr>
          <w:ilvl w:val="0"/>
          <w:numId w:val="15"/>
        </w:num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…........................................................…</w:t>
      </w:r>
    </w:p>
    <w:p w:rsidR="00206D94" w:rsidRPr="008234E9" w:rsidRDefault="00206D94" w:rsidP="00686788">
      <w:pPr>
        <w:pStyle w:val="Standard"/>
        <w:numPr>
          <w:ilvl w:val="0"/>
          <w:numId w:val="15"/>
        </w:num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…………………………………………………………..</w:t>
      </w:r>
    </w:p>
    <w:p w:rsidR="00206D94" w:rsidRPr="008234E9" w:rsidRDefault="00206D94" w:rsidP="00AA0C21">
      <w:pPr>
        <w:pStyle w:val="Standard"/>
        <w:spacing w:line="360" w:lineRule="auto"/>
        <w:ind w:left="794"/>
        <w:rPr>
          <w:rFonts w:asciiTheme="minorHAnsi" w:hAnsiTheme="minorHAnsi" w:cstheme="minorHAnsi"/>
          <w:sz w:val="26"/>
          <w:szCs w:val="26"/>
          <w:shd w:val="clear" w:color="auto" w:fill="FFFFFF"/>
        </w:rPr>
      </w:pPr>
    </w:p>
    <w:p w:rsidR="00206D94" w:rsidRPr="008234E9" w:rsidRDefault="00206D94" w:rsidP="008A761A">
      <w:pPr>
        <w:pStyle w:val="Standard"/>
        <w:spacing w:before="28" w:after="28" w:line="360" w:lineRule="auto"/>
        <w:ind w:firstLine="3119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sz w:val="26"/>
          <w:szCs w:val="26"/>
          <w:highlight w:val="white"/>
        </w:rPr>
        <w:t>.....................................................................</w:t>
      </w:r>
    </w:p>
    <w:p w:rsidR="00206D94" w:rsidRPr="008234E9" w:rsidRDefault="00206D94" w:rsidP="008A761A">
      <w:pPr>
        <w:pStyle w:val="Standard"/>
        <w:spacing w:before="28" w:after="28" w:line="360" w:lineRule="auto"/>
        <w:ind w:firstLine="3119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eastAsia="Calibri" w:hAnsiTheme="minorHAnsi" w:cstheme="minorHAnsi"/>
          <w:sz w:val="26"/>
          <w:szCs w:val="26"/>
          <w:shd w:val="clear" w:color="auto" w:fill="FFFFFF"/>
        </w:rPr>
        <w:t xml:space="preserve"> </w:t>
      </w: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Podpis</w:t>
      </w:r>
      <w:r w:rsidR="00D3475F">
        <w:rPr>
          <w:rFonts w:asciiTheme="minorHAnsi" w:hAnsiTheme="minorHAnsi" w:cstheme="minorHAnsi"/>
          <w:sz w:val="26"/>
          <w:szCs w:val="26"/>
          <w:shd w:val="clear" w:color="auto" w:fill="FFFFFF"/>
        </w:rPr>
        <w:t>/podpisy</w:t>
      </w: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 xml:space="preserve"> osób uprawnionych do składania</w:t>
      </w:r>
    </w:p>
    <w:p w:rsidR="00206D94" w:rsidRDefault="00206D94" w:rsidP="008A761A">
      <w:pPr>
        <w:pStyle w:val="Standard"/>
        <w:spacing w:before="28" w:after="28" w:line="360" w:lineRule="auto"/>
        <w:ind w:firstLine="3119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sz w:val="26"/>
          <w:szCs w:val="26"/>
          <w:highlight w:val="white"/>
        </w:rPr>
        <w:t>oświadczeń woli w imieniu Wykonawcy</w:t>
      </w:r>
    </w:p>
    <w:p w:rsidR="00B934DC" w:rsidRDefault="00B934DC" w:rsidP="008A761A">
      <w:pPr>
        <w:pStyle w:val="Standard"/>
        <w:spacing w:before="28" w:after="28" w:line="360" w:lineRule="auto"/>
        <w:ind w:firstLine="3119"/>
        <w:rPr>
          <w:rFonts w:asciiTheme="minorHAnsi" w:hAnsiTheme="minorHAnsi" w:cstheme="minorHAnsi"/>
          <w:sz w:val="26"/>
          <w:szCs w:val="26"/>
        </w:rPr>
      </w:pPr>
    </w:p>
    <w:p w:rsidR="00B934DC" w:rsidRPr="00B934DC" w:rsidRDefault="00B934DC" w:rsidP="00B934DC">
      <w:pPr>
        <w:pStyle w:val="Standard"/>
        <w:spacing w:line="360" w:lineRule="auto"/>
        <w:rPr>
          <w:rFonts w:ascii="Calibri" w:hAnsi="Calibri" w:cs="Calibri"/>
          <w:sz w:val="26"/>
          <w:szCs w:val="26"/>
        </w:rPr>
      </w:pPr>
      <w:r w:rsidRPr="00B934DC">
        <w:rPr>
          <w:rFonts w:ascii="Calibri" w:hAnsi="Calibri" w:cs="Calibri"/>
          <w:color w:val="000000"/>
          <w:sz w:val="26"/>
          <w:szCs w:val="26"/>
          <w:highlight w:val="white"/>
        </w:rPr>
        <w:t>* zaznaczyć właściwą opcję</w:t>
      </w:r>
    </w:p>
    <w:p w:rsidR="00B934DC" w:rsidRPr="00B934DC" w:rsidRDefault="00B934DC" w:rsidP="00B934DC">
      <w:pPr>
        <w:pStyle w:val="Standard"/>
        <w:spacing w:line="360" w:lineRule="auto"/>
        <w:rPr>
          <w:rFonts w:ascii="Calibri" w:hAnsi="Calibri" w:cs="Calibri"/>
          <w:sz w:val="26"/>
          <w:szCs w:val="26"/>
        </w:rPr>
      </w:pPr>
      <w:r w:rsidRPr="00B934DC">
        <w:rPr>
          <w:rFonts w:ascii="Calibri" w:hAnsi="Calibri" w:cs="Calibri"/>
          <w:color w:val="000000"/>
          <w:sz w:val="26"/>
          <w:szCs w:val="26"/>
          <w:highlight w:val="white"/>
        </w:rPr>
        <w:t>** -</w:t>
      </w:r>
      <w:r w:rsidRPr="00B934DC">
        <w:rPr>
          <w:rFonts w:ascii="Calibri" w:hAnsi="Calibri" w:cs="Calibri"/>
          <w:bCs/>
          <w:color w:val="000000"/>
          <w:sz w:val="26"/>
          <w:szCs w:val="26"/>
          <w:highlight w:val="white"/>
        </w:rPr>
        <w:t xml:space="preserve"> </w:t>
      </w:r>
      <w:proofErr w:type="spellStart"/>
      <w:r w:rsidRPr="00B934DC">
        <w:rPr>
          <w:rFonts w:ascii="Calibri" w:hAnsi="Calibri" w:cs="Calibri"/>
          <w:iCs/>
          <w:color w:val="000000"/>
          <w:sz w:val="26"/>
          <w:szCs w:val="26"/>
          <w:highlight w:val="white"/>
        </w:rPr>
        <w:t>Mikroprzedsiębiorstwo</w:t>
      </w:r>
      <w:proofErr w:type="spellEnd"/>
      <w:r w:rsidRPr="00B934DC">
        <w:rPr>
          <w:rFonts w:ascii="Calibri" w:hAnsi="Calibri" w:cs="Calibri"/>
          <w:iCs/>
          <w:color w:val="000000"/>
          <w:sz w:val="26"/>
          <w:szCs w:val="26"/>
          <w:highlight w:val="white"/>
        </w:rPr>
        <w:t xml:space="preserve">: przedsiębiorstwo, które zatrudnia mniej niż 10 osób i którego roczny obrót lub roczna suma bilansowa nie przekracza 2 milionów EUR.  </w:t>
      </w:r>
    </w:p>
    <w:p w:rsidR="00B934DC" w:rsidRPr="00B934DC" w:rsidRDefault="00B934DC" w:rsidP="00B934DC">
      <w:pPr>
        <w:pStyle w:val="Akapitzlist"/>
        <w:spacing w:line="360" w:lineRule="auto"/>
        <w:ind w:left="0"/>
        <w:rPr>
          <w:rFonts w:ascii="Calibri" w:hAnsi="Calibri" w:cs="Calibri"/>
          <w:sz w:val="26"/>
          <w:szCs w:val="26"/>
        </w:rPr>
      </w:pPr>
      <w:r w:rsidRPr="00B934DC">
        <w:rPr>
          <w:rFonts w:ascii="Calibri" w:hAnsi="Calibri" w:cs="Calibri"/>
          <w:iCs/>
          <w:sz w:val="26"/>
          <w:szCs w:val="26"/>
        </w:rPr>
        <w:t>- Małe przedsiębiorstwo: przedsiębiorstwo, które zatrudnia mniej niż 50 osób i którego roczny obrót lub roczna suma bilansowa nie przekracza 10 milionów EUR.</w:t>
      </w:r>
    </w:p>
    <w:p w:rsidR="00B934DC" w:rsidRPr="00B934DC" w:rsidRDefault="00B934DC" w:rsidP="00B934DC">
      <w:pPr>
        <w:pStyle w:val="Standard"/>
        <w:spacing w:line="360" w:lineRule="auto"/>
        <w:rPr>
          <w:rFonts w:ascii="Calibri" w:hAnsi="Calibri" w:cs="Calibri"/>
          <w:sz w:val="26"/>
          <w:szCs w:val="26"/>
        </w:rPr>
      </w:pPr>
      <w:r w:rsidRPr="00B934DC">
        <w:rPr>
          <w:rFonts w:ascii="Calibri" w:hAnsi="Calibri" w:cs="Calibri"/>
          <w:iCs/>
          <w:color w:val="000000"/>
          <w:sz w:val="26"/>
          <w:szCs w:val="26"/>
          <w:highlight w:val="white"/>
        </w:rPr>
        <w:t xml:space="preserve">- Średnie przedsiębiorstwo: przedsiębiorstwa, które nie są </w:t>
      </w:r>
      <w:proofErr w:type="spellStart"/>
      <w:r w:rsidRPr="00B934DC">
        <w:rPr>
          <w:rFonts w:ascii="Calibri" w:hAnsi="Calibri" w:cs="Calibri"/>
          <w:iCs/>
          <w:color w:val="000000"/>
          <w:sz w:val="26"/>
          <w:szCs w:val="26"/>
          <w:highlight w:val="white"/>
        </w:rPr>
        <w:t>mikroprzedsiębiorstwami</w:t>
      </w:r>
      <w:proofErr w:type="spellEnd"/>
      <w:r w:rsidRPr="00B934DC">
        <w:rPr>
          <w:rFonts w:ascii="Calibri" w:hAnsi="Calibri" w:cs="Calibri"/>
          <w:iCs/>
          <w:color w:val="000000"/>
          <w:sz w:val="26"/>
          <w:szCs w:val="26"/>
          <w:highlight w:val="white"/>
        </w:rPr>
        <w:t xml:space="preserve"> ani małymi przedsiębiorstwami i które zatrudniają mniej niż 250 osób i których roczny obrót nie przekracza 50 milionów EUR. lub roczna suma bilansowa nie przekracza 43 milionów EUR.</w:t>
      </w:r>
    </w:p>
    <w:p w:rsidR="00B934DC" w:rsidRPr="00B934DC" w:rsidRDefault="00B934DC" w:rsidP="00B934DC">
      <w:pPr>
        <w:pStyle w:val="Standard"/>
        <w:spacing w:line="360" w:lineRule="auto"/>
        <w:rPr>
          <w:rFonts w:ascii="Calibri" w:hAnsi="Calibri" w:cs="Calibri"/>
          <w:sz w:val="26"/>
          <w:szCs w:val="26"/>
        </w:rPr>
      </w:pPr>
      <w:r w:rsidRPr="00B934DC">
        <w:rPr>
          <w:rFonts w:ascii="Calibri" w:hAnsi="Calibri" w:cs="Calibri"/>
          <w:iCs/>
          <w:sz w:val="26"/>
          <w:szCs w:val="26"/>
        </w:rPr>
        <w:lastRenderedPageBreak/>
        <w:t>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sectPr w:rsidR="00B934DC" w:rsidRPr="00B934DC" w:rsidSect="00A24ECD">
      <w:headerReference w:type="default" r:id="rId8"/>
      <w:footerReference w:type="default" r:id="rId9"/>
      <w:pgSz w:w="11906" w:h="16838"/>
      <w:pgMar w:top="1446" w:right="1134" w:bottom="2007" w:left="1134" w:header="708" w:footer="283" w:gutter="0"/>
      <w:cols w:space="708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3D20" w:rsidRDefault="00113D20">
      <w:r>
        <w:separator/>
      </w:r>
    </w:p>
  </w:endnote>
  <w:endnote w:type="continuationSeparator" w:id="0">
    <w:p w:rsidR="00113D20" w:rsidRDefault="00113D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6D94" w:rsidRDefault="00206D94">
    <w:pPr>
      <w:pStyle w:val="Tekstprzypisudolnego1"/>
      <w:spacing w:before="240" w:after="120"/>
      <w:jc w:val="center"/>
    </w:pPr>
  </w:p>
  <w:p w:rsidR="00206D94" w:rsidRDefault="00206D94">
    <w:pPr>
      <w:pStyle w:val="Akapitzlist1"/>
      <w:jc w:val="right"/>
      <w:rPr>
        <w:rFonts w:ascii="Calibri" w:hAnsi="Calibri" w:cs="Calibri"/>
        <w:sz w:val="16"/>
        <w:szCs w:val="16"/>
      </w:rPr>
    </w:pPr>
    <w:r>
      <w:rPr>
        <w:rFonts w:ascii="Calibri" w:eastAsia="Calibri" w:hAnsi="Calibri" w:cs="Calibri"/>
        <w:b/>
        <w:i/>
        <w:sz w:val="16"/>
        <w:szCs w:val="16"/>
      </w:rPr>
      <w:t xml:space="preserve"> </w:t>
    </w:r>
    <w:r w:rsidR="004D711D">
      <w:rPr>
        <w:rFonts w:cs="Calibri"/>
        <w:sz w:val="16"/>
        <w:szCs w:val="16"/>
      </w:rPr>
      <w:fldChar w:fldCharType="begin"/>
    </w:r>
    <w:r>
      <w:rPr>
        <w:rFonts w:cs="Calibri"/>
        <w:sz w:val="16"/>
        <w:szCs w:val="16"/>
      </w:rPr>
      <w:instrText xml:space="preserve"> PAGE </w:instrText>
    </w:r>
    <w:r w:rsidR="004D711D">
      <w:rPr>
        <w:rFonts w:cs="Calibri"/>
        <w:sz w:val="16"/>
        <w:szCs w:val="16"/>
      </w:rPr>
      <w:fldChar w:fldCharType="separate"/>
    </w:r>
    <w:r w:rsidR="002E5C3D">
      <w:rPr>
        <w:rFonts w:cs="Calibri"/>
        <w:noProof/>
        <w:sz w:val="16"/>
        <w:szCs w:val="16"/>
      </w:rPr>
      <w:t>2</w:t>
    </w:r>
    <w:r w:rsidR="004D711D">
      <w:rPr>
        <w:rFonts w:cs="Calibri"/>
        <w:sz w:val="16"/>
        <w:szCs w:val="16"/>
      </w:rPr>
      <w:fldChar w:fldCharType="end"/>
    </w:r>
  </w:p>
  <w:p w:rsidR="00206D94" w:rsidRDefault="00206D94">
    <w:pPr>
      <w:pStyle w:val="Tekstprzypisudolnego1"/>
      <w:rPr>
        <w:rFonts w:ascii="Calibri" w:hAnsi="Calibri" w:cs="Calibri"/>
        <w:sz w:val="16"/>
        <w:szCs w:val="16"/>
      </w:rPr>
    </w:pPr>
  </w:p>
  <w:p w:rsidR="00206D94" w:rsidRDefault="00206D94">
    <w:pPr>
      <w:pStyle w:val="Stopka"/>
      <w:rPr>
        <w:rFonts w:ascii="Calibri" w:hAnsi="Calibri" w:cs="Calibri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3D20" w:rsidRDefault="00113D20">
      <w:r>
        <w:separator/>
      </w:r>
    </w:p>
  </w:footnote>
  <w:footnote w:type="continuationSeparator" w:id="0">
    <w:p w:rsidR="00113D20" w:rsidRDefault="00113D20">
      <w:r>
        <w:continuationSeparator/>
      </w:r>
    </w:p>
  </w:footnote>
  <w:footnote w:id="1">
    <w:p w:rsidR="00206D94" w:rsidRPr="008234E9" w:rsidRDefault="00206D94">
      <w:pPr>
        <w:pStyle w:val="Standard"/>
        <w:tabs>
          <w:tab w:val="left" w:pos="142"/>
        </w:tabs>
        <w:autoSpaceDE w:val="0"/>
        <w:ind w:right="22"/>
        <w:jc w:val="both"/>
        <w:rPr>
          <w:sz w:val="26"/>
          <w:szCs w:val="26"/>
        </w:rPr>
      </w:pPr>
      <w:r w:rsidRPr="008234E9">
        <w:rPr>
          <w:rStyle w:val="Znakiprzypiswdolnych"/>
          <w:rFonts w:ascii="Calibri" w:hAnsi="Calibri"/>
          <w:sz w:val="26"/>
          <w:szCs w:val="26"/>
        </w:rPr>
        <w:footnoteRef/>
      </w:r>
      <w:r w:rsidRPr="008234E9">
        <w:rPr>
          <w:rFonts w:ascii="Calibri" w:eastAsia="Calibri" w:hAnsi="Calibri" w:cs="Calibri"/>
          <w:bCs/>
          <w:i/>
          <w:iCs/>
          <w:color w:val="000000"/>
          <w:spacing w:val="4"/>
          <w:sz w:val="26"/>
          <w:szCs w:val="26"/>
        </w:rPr>
        <w:tab/>
        <w:t xml:space="preserve"> </w:t>
      </w:r>
      <w:r w:rsidRPr="00E87869">
        <w:rPr>
          <w:rFonts w:ascii="Calibri" w:hAnsi="Calibri" w:cs="Calibri"/>
          <w:bCs/>
          <w:iCs/>
          <w:color w:val="000000"/>
          <w:spacing w:val="4"/>
          <w:sz w:val="26"/>
          <w:szCs w:val="26"/>
        </w:rPr>
        <w:t>Rozporządzenie Parlamentu Europejskiego i Rady (UE) 2016/679 z dnia 27 kwietnia 2016 r. w sprawie ochrony osób fizycznych w związku</w:t>
      </w:r>
      <w:r w:rsidR="00611CB9">
        <w:rPr>
          <w:rFonts w:ascii="Calibri" w:hAnsi="Calibri" w:cs="Calibri"/>
          <w:bCs/>
          <w:iCs/>
          <w:color w:val="000000"/>
          <w:spacing w:val="4"/>
          <w:sz w:val="26"/>
          <w:szCs w:val="26"/>
        </w:rPr>
        <w:t xml:space="preserve"> </w:t>
      </w:r>
      <w:r w:rsidRPr="00E87869">
        <w:rPr>
          <w:rFonts w:ascii="Calibri" w:hAnsi="Calibri" w:cs="Calibri"/>
          <w:bCs/>
          <w:iCs/>
          <w:color w:val="000000"/>
          <w:spacing w:val="4"/>
          <w:sz w:val="26"/>
          <w:szCs w:val="26"/>
        </w:rPr>
        <w:t>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1D54" w:rsidRDefault="006F1D54" w:rsidP="009C56F7">
    <w:pPr>
      <w:spacing w:line="360" w:lineRule="auto"/>
      <w:rPr>
        <w:rFonts w:ascii="Calibri" w:hAnsi="Calibri" w:cs="Calibri"/>
        <w:bCs/>
        <w:iCs/>
        <w:color w:val="000000"/>
        <w:sz w:val="26"/>
        <w:szCs w:val="26"/>
      </w:rPr>
    </w:pPr>
    <w:r w:rsidRPr="00885332">
      <w:rPr>
        <w:rStyle w:val="Domylnaczcionkaakapitu1"/>
        <w:rFonts w:ascii="Calibri" w:eastAsia="Times New Roman" w:hAnsi="Calibri" w:cs="Calibri"/>
        <w:bCs/>
        <w:color w:val="00000A"/>
        <w:sz w:val="26"/>
        <w:szCs w:val="26"/>
        <w:shd w:val="clear" w:color="auto" w:fill="FFFFFF"/>
      </w:rPr>
      <w:t>BZP.271.1</w:t>
    </w:r>
    <w:r w:rsidR="004E76B3">
      <w:rPr>
        <w:rStyle w:val="Domylnaczcionkaakapitu1"/>
        <w:rFonts w:ascii="Calibri" w:eastAsia="Times New Roman" w:hAnsi="Calibri" w:cs="Calibri"/>
        <w:bCs/>
        <w:color w:val="00000A"/>
        <w:sz w:val="26"/>
        <w:szCs w:val="26"/>
        <w:shd w:val="clear" w:color="auto" w:fill="FFFFFF"/>
      </w:rPr>
      <w:t>9</w:t>
    </w:r>
    <w:r w:rsidRPr="00885332">
      <w:rPr>
        <w:rStyle w:val="Domylnaczcionkaakapitu1"/>
        <w:rFonts w:ascii="Calibri" w:eastAsia="Times New Roman" w:hAnsi="Calibri" w:cs="Calibri"/>
        <w:bCs/>
        <w:color w:val="00000A"/>
        <w:sz w:val="26"/>
        <w:szCs w:val="26"/>
        <w:shd w:val="clear" w:color="auto" w:fill="FFFFFF"/>
      </w:rPr>
      <w:t xml:space="preserve">.2021 </w:t>
    </w:r>
    <w:r w:rsidRPr="00885332">
      <w:rPr>
        <w:rFonts w:ascii="Calibri" w:hAnsi="Calibri" w:cs="Calibri"/>
        <w:bCs/>
        <w:iCs/>
        <w:color w:val="000000"/>
        <w:sz w:val="26"/>
        <w:szCs w:val="26"/>
      </w:rPr>
      <w:t xml:space="preserve">Pełnienie funkcji inspektora nadzoru inwestorskiego w zakresie sieci, instalacji i urządzeń elektrycznych i elektroenergetycznych nad realizacją zadania pn.: „Budowa łącznika ul. </w:t>
    </w:r>
    <w:r w:rsidR="00B60BFE" w:rsidRPr="00885332">
      <w:rPr>
        <w:rFonts w:ascii="Calibri" w:hAnsi="Calibri" w:cs="Calibri"/>
        <w:bCs/>
        <w:iCs/>
        <w:color w:val="000000"/>
        <w:sz w:val="26"/>
        <w:szCs w:val="26"/>
      </w:rPr>
      <w:t xml:space="preserve">Tkackiej z drogą krajową DK52” </w:t>
    </w:r>
    <w:r w:rsidRPr="00885332">
      <w:rPr>
        <w:rFonts w:ascii="Calibri" w:hAnsi="Calibri" w:cs="Calibri"/>
        <w:bCs/>
        <w:iCs/>
        <w:color w:val="000000"/>
        <w:sz w:val="26"/>
        <w:szCs w:val="26"/>
      </w:rPr>
      <w:t>w ramach zadania „Koncepcja rozbudowy układu komunikacyjnego w Andrychowie”</w:t>
    </w:r>
  </w:p>
  <w:p w:rsidR="00885332" w:rsidRDefault="004D711D" w:rsidP="009C56F7">
    <w:pPr>
      <w:spacing w:line="360" w:lineRule="auto"/>
      <w:rPr>
        <w:rFonts w:ascii="Calibri" w:hAnsi="Calibri" w:cs="Calibri"/>
        <w:bCs/>
        <w:iCs/>
        <w:color w:val="000000"/>
      </w:rPr>
    </w:pPr>
    <w:r>
      <w:rPr>
        <w:rFonts w:ascii="Calibri" w:hAnsi="Calibri" w:cs="Calibri"/>
        <w:bCs/>
        <w:iCs/>
        <w:noProof/>
        <w:color w:val="000000"/>
        <w:lang w:eastAsia="pl-PL" w:bidi="ar-SA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4099" type="#_x0000_t32" style="position:absolute;margin-left:10.05pt;margin-top:6.55pt;width:468.75pt;height:1.5pt;z-index:251658240" o:connectortype="straight"/>
      </w:pict>
    </w:r>
  </w:p>
  <w:p w:rsidR="00AA0C21" w:rsidRPr="00B60BFE" w:rsidRDefault="00AA0C21" w:rsidP="009C56F7">
    <w:pPr>
      <w:spacing w:line="360" w:lineRule="auto"/>
    </w:pPr>
  </w:p>
  <w:p w:rsidR="00206D94" w:rsidRDefault="00206D94">
    <w:pPr>
      <w:pStyle w:val="Textbody"/>
      <w:spacing w:after="0" w:line="240" w:lineRule="auto"/>
      <w:jc w:val="center"/>
      <w:rPr>
        <w:rFonts w:ascii="Calibri" w:eastAsia="Times New Roman" w:hAnsi="Calibri" w:cs="Calibri"/>
        <w:i/>
        <w:iCs/>
        <w:spacing w:val="1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7C206C4E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hint="default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color w:val="00000A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hAnsi="Calibri" w:cs="Calibri"/>
        <w:color w:val="00000A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hAnsi="Calibri" w:cs="Calibri"/>
        <w:color w:val="00000A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hAnsi="Calibri" w:cs="Calibri"/>
        <w:color w:val="00000A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Calibri" w:hAnsi="Calibri" w:cs="Calibri"/>
        <w:color w:val="00000A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libri" w:hAnsi="Calibri" w:cs="Calibri"/>
        <w:color w:val="00000A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libri" w:hAnsi="Calibri" w:cs="Calibri"/>
        <w:color w:val="00000A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libri" w:hAnsi="Calibri" w:cs="Calibri"/>
        <w:color w:val="00000A"/>
        <w:sz w:val="20"/>
        <w:szCs w:val="20"/>
      </w:rPr>
    </w:lvl>
  </w:abstractNum>
  <w:abstractNum w:abstractNumId="1">
    <w:nsid w:val="00000002"/>
    <w:multiLevelType w:val="multilevel"/>
    <w:tmpl w:val="00000002"/>
    <w:name w:val="WW8Num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SimSun" w:hAnsi="Calibri" w:cs="Calibri"/>
        <w:b/>
        <w:bCs/>
        <w:color w:val="00000A"/>
        <w:kern w:val="2"/>
        <w:sz w:val="20"/>
        <w:szCs w:val="20"/>
        <w:lang w:val="pl-PL" w:eastAsia="zh-CN" w:bidi="hi-I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05496AB7"/>
    <w:multiLevelType w:val="hybridMultilevel"/>
    <w:tmpl w:val="83445E70"/>
    <w:lvl w:ilvl="0" w:tplc="875AFA4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2F62C2"/>
    <w:multiLevelType w:val="hybridMultilevel"/>
    <w:tmpl w:val="CF546BB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450C67A6">
      <w:start w:val="1"/>
      <w:numFmt w:val="lowerLetter"/>
      <w:lvlText w:val="1%2)"/>
      <w:lvlJc w:val="left"/>
      <w:pPr>
        <w:ind w:left="180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76020C1"/>
    <w:multiLevelType w:val="multilevel"/>
    <w:tmpl w:val="7C206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hint="default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color w:val="00000A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hAnsi="Calibri" w:cs="Calibri"/>
        <w:color w:val="00000A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hAnsi="Calibri" w:cs="Calibri"/>
        <w:color w:val="00000A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hAnsi="Calibri" w:cs="Calibri"/>
        <w:color w:val="00000A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Calibri" w:hAnsi="Calibri" w:cs="Calibri"/>
        <w:color w:val="00000A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libri" w:hAnsi="Calibri" w:cs="Calibri"/>
        <w:color w:val="00000A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libri" w:hAnsi="Calibri" w:cs="Calibri"/>
        <w:color w:val="00000A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libri" w:hAnsi="Calibri" w:cs="Calibri"/>
        <w:color w:val="00000A"/>
        <w:sz w:val="20"/>
        <w:szCs w:val="20"/>
      </w:rPr>
    </w:lvl>
  </w:abstractNum>
  <w:abstractNum w:abstractNumId="7">
    <w:nsid w:val="1C7615F0"/>
    <w:multiLevelType w:val="hybridMultilevel"/>
    <w:tmpl w:val="B22E456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D6F7234"/>
    <w:multiLevelType w:val="multilevel"/>
    <w:tmpl w:val="85EC327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ajorHAnsi" w:hAnsiTheme="majorHAnsi" w:hint="default"/>
        <w:color w:val="00000A"/>
        <w:sz w:val="28"/>
        <w:szCs w:val="20"/>
      </w:r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  <w:rPr>
        <w:rFonts w:ascii="Calibri" w:hAnsi="Calibri" w:cs="Calibri"/>
        <w:color w:val="00000A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  <w:rPr>
        <w:rFonts w:ascii="Calibri" w:hAnsi="Calibri" w:cs="Calibri"/>
        <w:color w:val="00000A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  <w:rPr>
        <w:rFonts w:ascii="Calibri" w:hAnsi="Calibri" w:cs="Calibri"/>
        <w:color w:val="00000A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  <w:rPr>
        <w:rFonts w:ascii="Calibri" w:hAnsi="Calibri" w:cs="Calibri"/>
        <w:color w:val="00000A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  <w:rPr>
        <w:rFonts w:ascii="Calibri" w:hAnsi="Calibri" w:cs="Calibri"/>
        <w:color w:val="00000A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  <w:rPr>
        <w:rFonts w:ascii="Calibri" w:hAnsi="Calibri" w:cs="Calibri"/>
        <w:color w:val="00000A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  <w:rPr>
        <w:rFonts w:ascii="Calibri" w:hAnsi="Calibri" w:cs="Calibri"/>
        <w:color w:val="00000A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  <w:rPr>
        <w:rFonts w:ascii="Calibri" w:hAnsi="Calibri" w:cs="Calibri"/>
        <w:color w:val="00000A"/>
        <w:sz w:val="20"/>
        <w:szCs w:val="20"/>
      </w:rPr>
    </w:lvl>
  </w:abstractNum>
  <w:abstractNum w:abstractNumId="9">
    <w:nsid w:val="29CD554C"/>
    <w:multiLevelType w:val="hybridMultilevel"/>
    <w:tmpl w:val="14EA9526"/>
    <w:lvl w:ilvl="0" w:tplc="875AFA4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0C5045"/>
    <w:multiLevelType w:val="multilevel"/>
    <w:tmpl w:val="7C206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hint="default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color w:val="00000A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hAnsi="Calibri" w:cs="Calibri"/>
        <w:color w:val="00000A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hAnsi="Calibri" w:cs="Calibri"/>
        <w:color w:val="00000A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hAnsi="Calibri" w:cs="Calibri"/>
        <w:color w:val="00000A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Calibri" w:hAnsi="Calibri" w:cs="Calibri"/>
        <w:color w:val="00000A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libri" w:hAnsi="Calibri" w:cs="Calibri"/>
        <w:color w:val="00000A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libri" w:hAnsi="Calibri" w:cs="Calibri"/>
        <w:color w:val="00000A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libri" w:hAnsi="Calibri" w:cs="Calibri"/>
        <w:color w:val="00000A"/>
        <w:sz w:val="20"/>
        <w:szCs w:val="20"/>
      </w:rPr>
    </w:lvl>
  </w:abstractNum>
  <w:abstractNum w:abstractNumId="11">
    <w:nsid w:val="40746FFE"/>
    <w:multiLevelType w:val="hybridMultilevel"/>
    <w:tmpl w:val="766214A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8714EC6"/>
    <w:multiLevelType w:val="hybridMultilevel"/>
    <w:tmpl w:val="9E780E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D51666"/>
    <w:multiLevelType w:val="hybridMultilevel"/>
    <w:tmpl w:val="EF763DC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15F7D7C"/>
    <w:multiLevelType w:val="hybridMultilevel"/>
    <w:tmpl w:val="8CC4BDC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C405865"/>
    <w:multiLevelType w:val="hybridMultilevel"/>
    <w:tmpl w:val="DD965340"/>
    <w:lvl w:ilvl="0" w:tplc="875AFA4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C05843"/>
    <w:multiLevelType w:val="hybridMultilevel"/>
    <w:tmpl w:val="86282270"/>
    <w:lvl w:ilvl="0" w:tplc="875AFA4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59E2F3E"/>
    <w:multiLevelType w:val="multilevel"/>
    <w:tmpl w:val="7C206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hint="default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color w:val="00000A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hAnsi="Calibri" w:cs="Calibri"/>
        <w:color w:val="00000A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hAnsi="Calibri" w:cs="Calibri"/>
        <w:color w:val="00000A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hAnsi="Calibri" w:cs="Calibri"/>
        <w:color w:val="00000A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Calibri" w:hAnsi="Calibri" w:cs="Calibri"/>
        <w:color w:val="00000A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libri" w:hAnsi="Calibri" w:cs="Calibri"/>
        <w:color w:val="00000A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libri" w:hAnsi="Calibri" w:cs="Calibri"/>
        <w:color w:val="00000A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libri" w:hAnsi="Calibri" w:cs="Calibri"/>
        <w:color w:val="00000A"/>
        <w:sz w:val="20"/>
        <w:szCs w:val="20"/>
      </w:rPr>
    </w:lvl>
  </w:abstractNum>
  <w:abstractNum w:abstractNumId="18">
    <w:nsid w:val="65A419D9"/>
    <w:multiLevelType w:val="hybridMultilevel"/>
    <w:tmpl w:val="8CD68106"/>
    <w:lvl w:ilvl="0" w:tplc="875AFA4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B7539E0"/>
    <w:multiLevelType w:val="hybridMultilevel"/>
    <w:tmpl w:val="A18640E4"/>
    <w:lvl w:ilvl="0" w:tplc="83167DF4">
      <w:start w:val="1"/>
      <w:numFmt w:val="decimal"/>
      <w:lvlText w:val="ad.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EE258D"/>
    <w:multiLevelType w:val="hybridMultilevel"/>
    <w:tmpl w:val="CA8850E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71E47635"/>
    <w:multiLevelType w:val="hybridMultilevel"/>
    <w:tmpl w:val="CBE6F0DC"/>
    <w:lvl w:ilvl="0" w:tplc="FB824D10">
      <w:start w:val="1"/>
      <w:numFmt w:val="decimal"/>
      <w:lvlText w:val="%1)"/>
      <w:lvlJc w:val="left"/>
      <w:pPr>
        <w:ind w:left="1439" w:hanging="645"/>
      </w:pPr>
      <w:rPr>
        <w:rFonts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874" w:hanging="360"/>
      </w:pPr>
    </w:lvl>
    <w:lvl w:ilvl="2" w:tplc="0415001B" w:tentative="1">
      <w:start w:val="1"/>
      <w:numFmt w:val="lowerRoman"/>
      <w:lvlText w:val="%3."/>
      <w:lvlJc w:val="right"/>
      <w:pPr>
        <w:ind w:left="2594" w:hanging="180"/>
      </w:pPr>
    </w:lvl>
    <w:lvl w:ilvl="3" w:tplc="0415000F" w:tentative="1">
      <w:start w:val="1"/>
      <w:numFmt w:val="decimal"/>
      <w:lvlText w:val="%4."/>
      <w:lvlJc w:val="left"/>
      <w:pPr>
        <w:ind w:left="3314" w:hanging="360"/>
      </w:pPr>
    </w:lvl>
    <w:lvl w:ilvl="4" w:tplc="04150019" w:tentative="1">
      <w:start w:val="1"/>
      <w:numFmt w:val="lowerLetter"/>
      <w:lvlText w:val="%5."/>
      <w:lvlJc w:val="left"/>
      <w:pPr>
        <w:ind w:left="4034" w:hanging="360"/>
      </w:pPr>
    </w:lvl>
    <w:lvl w:ilvl="5" w:tplc="0415001B" w:tentative="1">
      <w:start w:val="1"/>
      <w:numFmt w:val="lowerRoman"/>
      <w:lvlText w:val="%6."/>
      <w:lvlJc w:val="right"/>
      <w:pPr>
        <w:ind w:left="4754" w:hanging="180"/>
      </w:pPr>
    </w:lvl>
    <w:lvl w:ilvl="6" w:tplc="0415000F" w:tentative="1">
      <w:start w:val="1"/>
      <w:numFmt w:val="decimal"/>
      <w:lvlText w:val="%7."/>
      <w:lvlJc w:val="left"/>
      <w:pPr>
        <w:ind w:left="5474" w:hanging="360"/>
      </w:pPr>
    </w:lvl>
    <w:lvl w:ilvl="7" w:tplc="04150019" w:tentative="1">
      <w:start w:val="1"/>
      <w:numFmt w:val="lowerLetter"/>
      <w:lvlText w:val="%8."/>
      <w:lvlJc w:val="left"/>
      <w:pPr>
        <w:ind w:left="6194" w:hanging="360"/>
      </w:pPr>
    </w:lvl>
    <w:lvl w:ilvl="8" w:tplc="0415001B" w:tentative="1">
      <w:start w:val="1"/>
      <w:numFmt w:val="lowerRoman"/>
      <w:lvlText w:val="%9."/>
      <w:lvlJc w:val="right"/>
      <w:pPr>
        <w:ind w:left="691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5"/>
  </w:num>
  <w:num w:numId="7">
    <w:abstractNumId w:val="9"/>
  </w:num>
  <w:num w:numId="8">
    <w:abstractNumId w:val="18"/>
  </w:num>
  <w:num w:numId="9">
    <w:abstractNumId w:val="16"/>
  </w:num>
  <w:num w:numId="10">
    <w:abstractNumId w:val="13"/>
  </w:num>
  <w:num w:numId="11">
    <w:abstractNumId w:val="8"/>
  </w:num>
  <w:num w:numId="12">
    <w:abstractNumId w:val="10"/>
  </w:num>
  <w:num w:numId="13">
    <w:abstractNumId w:val="17"/>
  </w:num>
  <w:num w:numId="14">
    <w:abstractNumId w:val="6"/>
  </w:num>
  <w:num w:numId="15">
    <w:abstractNumId w:val="21"/>
  </w:num>
  <w:num w:numId="16">
    <w:abstractNumId w:val="12"/>
  </w:num>
  <w:num w:numId="17">
    <w:abstractNumId w:val="19"/>
  </w:num>
  <w:num w:numId="18">
    <w:abstractNumId w:val="7"/>
  </w:num>
  <w:num w:numId="19">
    <w:abstractNumId w:val="14"/>
  </w:num>
  <w:num w:numId="20">
    <w:abstractNumId w:val="11"/>
  </w:num>
  <w:num w:numId="21">
    <w:abstractNumId w:val="5"/>
  </w:num>
  <w:num w:numId="22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101"/>
    <o:shapelayout v:ext="edit">
      <o:idmap v:ext="edit" data="4"/>
      <o:rules v:ext="edit">
        <o:r id="V:Rule3" type="connector" idref="#_x0000_s4100"/>
        <o:r id="V:Rule4" type="connector" idref="#_x0000_s409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8236E8"/>
    <w:rsid w:val="00025D8D"/>
    <w:rsid w:val="000A5995"/>
    <w:rsid w:val="000F5A6C"/>
    <w:rsid w:val="00106EAD"/>
    <w:rsid w:val="00113D20"/>
    <w:rsid w:val="001D3E5E"/>
    <w:rsid w:val="00206D94"/>
    <w:rsid w:val="002C1055"/>
    <w:rsid w:val="002E12BC"/>
    <w:rsid w:val="002E5C3D"/>
    <w:rsid w:val="003D012B"/>
    <w:rsid w:val="00454A17"/>
    <w:rsid w:val="0046065B"/>
    <w:rsid w:val="004D711D"/>
    <w:rsid w:val="004E76B3"/>
    <w:rsid w:val="004F616E"/>
    <w:rsid w:val="005375D4"/>
    <w:rsid w:val="005A6973"/>
    <w:rsid w:val="00611CB9"/>
    <w:rsid w:val="00655F75"/>
    <w:rsid w:val="00686788"/>
    <w:rsid w:val="006A29A8"/>
    <w:rsid w:val="006D3F0C"/>
    <w:rsid w:val="006F1D54"/>
    <w:rsid w:val="008234E9"/>
    <w:rsid w:val="008236E8"/>
    <w:rsid w:val="00846D75"/>
    <w:rsid w:val="00885332"/>
    <w:rsid w:val="008943A3"/>
    <w:rsid w:val="008A12DE"/>
    <w:rsid w:val="008A761A"/>
    <w:rsid w:val="0091007E"/>
    <w:rsid w:val="00975546"/>
    <w:rsid w:val="009C56F7"/>
    <w:rsid w:val="009D76A0"/>
    <w:rsid w:val="00A24ECD"/>
    <w:rsid w:val="00A37914"/>
    <w:rsid w:val="00AA0C21"/>
    <w:rsid w:val="00AC211E"/>
    <w:rsid w:val="00B015C0"/>
    <w:rsid w:val="00B04F0E"/>
    <w:rsid w:val="00B60BFE"/>
    <w:rsid w:val="00B6749B"/>
    <w:rsid w:val="00B91E8F"/>
    <w:rsid w:val="00B934DC"/>
    <w:rsid w:val="00BD1492"/>
    <w:rsid w:val="00BE6320"/>
    <w:rsid w:val="00CC6E9B"/>
    <w:rsid w:val="00CF76D9"/>
    <w:rsid w:val="00D0506E"/>
    <w:rsid w:val="00D3475F"/>
    <w:rsid w:val="00D57822"/>
    <w:rsid w:val="00D7044C"/>
    <w:rsid w:val="00D85869"/>
    <w:rsid w:val="00D93952"/>
    <w:rsid w:val="00DE4F20"/>
    <w:rsid w:val="00E16836"/>
    <w:rsid w:val="00E618B1"/>
    <w:rsid w:val="00E87869"/>
    <w:rsid w:val="00EB51E4"/>
    <w:rsid w:val="00F5750B"/>
    <w:rsid w:val="00FC3E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4ECD"/>
    <w:pPr>
      <w:suppressAutoHyphens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5750B"/>
    <w:pPr>
      <w:keepNext/>
      <w:keepLines/>
      <w:spacing w:before="240"/>
      <w:outlineLvl w:val="0"/>
    </w:pPr>
    <w:rPr>
      <w:rFonts w:asciiTheme="majorHAnsi" w:eastAsiaTheme="majorEastAsia" w:hAnsiTheme="majorHAnsi"/>
      <w:b/>
      <w:sz w:val="28"/>
      <w:szCs w:val="2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A24ECD"/>
    <w:rPr>
      <w:rFonts w:ascii="Calibri" w:hAnsi="Calibri" w:cs="Calibri"/>
      <w:color w:val="00000A"/>
      <w:sz w:val="20"/>
      <w:szCs w:val="20"/>
    </w:rPr>
  </w:style>
  <w:style w:type="character" w:customStyle="1" w:styleId="WW8Num2z0">
    <w:name w:val="WW8Num2z0"/>
    <w:rsid w:val="00A24ECD"/>
    <w:rPr>
      <w:rFonts w:ascii="Calibri" w:eastAsia="SimSun" w:hAnsi="Calibri" w:cs="Calibri"/>
      <w:b/>
      <w:bCs/>
      <w:color w:val="00000A"/>
      <w:kern w:val="2"/>
      <w:sz w:val="20"/>
      <w:szCs w:val="20"/>
      <w:lang w:val="pl-PL" w:eastAsia="zh-CN" w:bidi="hi-IN"/>
    </w:rPr>
  </w:style>
  <w:style w:type="character" w:customStyle="1" w:styleId="WW8Num2z1">
    <w:name w:val="WW8Num2z1"/>
    <w:rsid w:val="00A24ECD"/>
  </w:style>
  <w:style w:type="character" w:customStyle="1" w:styleId="WW8Num2z2">
    <w:name w:val="WW8Num2z2"/>
    <w:rsid w:val="00A24ECD"/>
  </w:style>
  <w:style w:type="character" w:customStyle="1" w:styleId="WW8Num2z3">
    <w:name w:val="WW8Num2z3"/>
    <w:rsid w:val="00A24ECD"/>
  </w:style>
  <w:style w:type="character" w:customStyle="1" w:styleId="WW8Num2z4">
    <w:name w:val="WW8Num2z4"/>
    <w:rsid w:val="00A24ECD"/>
  </w:style>
  <w:style w:type="character" w:customStyle="1" w:styleId="WW8Num2z5">
    <w:name w:val="WW8Num2z5"/>
    <w:rsid w:val="00A24ECD"/>
  </w:style>
  <w:style w:type="character" w:customStyle="1" w:styleId="WW8Num2z6">
    <w:name w:val="WW8Num2z6"/>
    <w:rsid w:val="00A24ECD"/>
  </w:style>
  <w:style w:type="character" w:customStyle="1" w:styleId="WW8Num2z7">
    <w:name w:val="WW8Num2z7"/>
    <w:rsid w:val="00A24ECD"/>
  </w:style>
  <w:style w:type="character" w:customStyle="1" w:styleId="WW8Num2z8">
    <w:name w:val="WW8Num2z8"/>
    <w:rsid w:val="00A24ECD"/>
  </w:style>
  <w:style w:type="character" w:customStyle="1" w:styleId="WW8Num3z0">
    <w:name w:val="WW8Num3z0"/>
    <w:rsid w:val="00A24ECD"/>
    <w:rPr>
      <w:rFonts w:ascii="Calibri" w:hAnsi="Calibri" w:cs="Calibri"/>
      <w:color w:val="000000"/>
      <w:sz w:val="20"/>
      <w:szCs w:val="20"/>
    </w:rPr>
  </w:style>
  <w:style w:type="character" w:customStyle="1" w:styleId="WW8Num3z1">
    <w:name w:val="WW8Num3z1"/>
    <w:rsid w:val="00A24ECD"/>
  </w:style>
  <w:style w:type="character" w:customStyle="1" w:styleId="WW8Num3z2">
    <w:name w:val="WW8Num3z2"/>
    <w:rsid w:val="00A24ECD"/>
  </w:style>
  <w:style w:type="character" w:customStyle="1" w:styleId="WW8Num3z3">
    <w:name w:val="WW8Num3z3"/>
    <w:rsid w:val="00A24ECD"/>
  </w:style>
  <w:style w:type="character" w:customStyle="1" w:styleId="WW8Num3z4">
    <w:name w:val="WW8Num3z4"/>
    <w:rsid w:val="00A24ECD"/>
  </w:style>
  <w:style w:type="character" w:customStyle="1" w:styleId="WW8Num3z5">
    <w:name w:val="WW8Num3z5"/>
    <w:rsid w:val="00A24ECD"/>
  </w:style>
  <w:style w:type="character" w:customStyle="1" w:styleId="WW8Num3z6">
    <w:name w:val="WW8Num3z6"/>
    <w:rsid w:val="00A24ECD"/>
  </w:style>
  <w:style w:type="character" w:customStyle="1" w:styleId="WW8Num3z7">
    <w:name w:val="WW8Num3z7"/>
    <w:rsid w:val="00A24ECD"/>
  </w:style>
  <w:style w:type="character" w:customStyle="1" w:styleId="WW8Num3z8">
    <w:name w:val="WW8Num3z8"/>
    <w:rsid w:val="00A24ECD"/>
  </w:style>
  <w:style w:type="character" w:customStyle="1" w:styleId="WW8Num4z0">
    <w:name w:val="WW8Num4z0"/>
    <w:rsid w:val="00A24ECD"/>
  </w:style>
  <w:style w:type="character" w:customStyle="1" w:styleId="WW8Num4z1">
    <w:name w:val="WW8Num4z1"/>
    <w:rsid w:val="00A24ECD"/>
  </w:style>
  <w:style w:type="character" w:customStyle="1" w:styleId="WW8Num4z2">
    <w:name w:val="WW8Num4z2"/>
    <w:rsid w:val="00A24ECD"/>
  </w:style>
  <w:style w:type="character" w:customStyle="1" w:styleId="WW8Num4z3">
    <w:name w:val="WW8Num4z3"/>
    <w:rsid w:val="00A24ECD"/>
  </w:style>
  <w:style w:type="character" w:customStyle="1" w:styleId="WW8Num4z4">
    <w:name w:val="WW8Num4z4"/>
    <w:rsid w:val="00A24ECD"/>
  </w:style>
  <w:style w:type="character" w:customStyle="1" w:styleId="WW8Num4z5">
    <w:name w:val="WW8Num4z5"/>
    <w:rsid w:val="00A24ECD"/>
  </w:style>
  <w:style w:type="character" w:customStyle="1" w:styleId="WW8Num4z6">
    <w:name w:val="WW8Num4z6"/>
    <w:rsid w:val="00A24ECD"/>
  </w:style>
  <w:style w:type="character" w:customStyle="1" w:styleId="WW8Num4z7">
    <w:name w:val="WW8Num4z7"/>
    <w:rsid w:val="00A24ECD"/>
  </w:style>
  <w:style w:type="character" w:customStyle="1" w:styleId="WW8Num4z8">
    <w:name w:val="WW8Num4z8"/>
    <w:rsid w:val="00A24ECD"/>
  </w:style>
  <w:style w:type="character" w:customStyle="1" w:styleId="WW8Num1z1">
    <w:name w:val="WW8Num1z1"/>
    <w:rsid w:val="00A24ECD"/>
  </w:style>
  <w:style w:type="character" w:customStyle="1" w:styleId="WW8Num1z2">
    <w:name w:val="WW8Num1z2"/>
    <w:rsid w:val="00A24ECD"/>
  </w:style>
  <w:style w:type="character" w:customStyle="1" w:styleId="WW8Num1z3">
    <w:name w:val="WW8Num1z3"/>
    <w:rsid w:val="00A24ECD"/>
  </w:style>
  <w:style w:type="character" w:customStyle="1" w:styleId="WW8Num1z4">
    <w:name w:val="WW8Num1z4"/>
    <w:rsid w:val="00A24ECD"/>
  </w:style>
  <w:style w:type="character" w:customStyle="1" w:styleId="WW8Num1z5">
    <w:name w:val="WW8Num1z5"/>
    <w:rsid w:val="00A24ECD"/>
  </w:style>
  <w:style w:type="character" w:customStyle="1" w:styleId="WW8Num1z6">
    <w:name w:val="WW8Num1z6"/>
    <w:rsid w:val="00A24ECD"/>
  </w:style>
  <w:style w:type="character" w:customStyle="1" w:styleId="WW8Num1z7">
    <w:name w:val="WW8Num1z7"/>
    <w:rsid w:val="00A24ECD"/>
  </w:style>
  <w:style w:type="character" w:customStyle="1" w:styleId="WW8Num1z8">
    <w:name w:val="WW8Num1z8"/>
    <w:rsid w:val="00A24ECD"/>
  </w:style>
  <w:style w:type="character" w:customStyle="1" w:styleId="WW8Num5z0">
    <w:name w:val="WW8Num5z0"/>
    <w:rsid w:val="00A24ECD"/>
    <w:rPr>
      <w:rFonts w:ascii="Calibri" w:hAnsi="Calibri" w:cs="Calibri"/>
      <w:color w:val="000000"/>
      <w:sz w:val="20"/>
      <w:szCs w:val="20"/>
    </w:rPr>
  </w:style>
  <w:style w:type="character" w:customStyle="1" w:styleId="WW8Num5z1">
    <w:name w:val="WW8Num5z1"/>
    <w:rsid w:val="00A24ECD"/>
  </w:style>
  <w:style w:type="character" w:customStyle="1" w:styleId="WW8Num5z2">
    <w:name w:val="WW8Num5z2"/>
    <w:rsid w:val="00A24ECD"/>
  </w:style>
  <w:style w:type="character" w:customStyle="1" w:styleId="WW8Num5z3">
    <w:name w:val="WW8Num5z3"/>
    <w:rsid w:val="00A24ECD"/>
  </w:style>
  <w:style w:type="character" w:customStyle="1" w:styleId="WW8Num5z4">
    <w:name w:val="WW8Num5z4"/>
    <w:rsid w:val="00A24ECD"/>
  </w:style>
  <w:style w:type="character" w:customStyle="1" w:styleId="WW8Num5z5">
    <w:name w:val="WW8Num5z5"/>
    <w:rsid w:val="00A24ECD"/>
  </w:style>
  <w:style w:type="character" w:customStyle="1" w:styleId="WW8Num5z6">
    <w:name w:val="WW8Num5z6"/>
    <w:rsid w:val="00A24ECD"/>
  </w:style>
  <w:style w:type="character" w:customStyle="1" w:styleId="WW8Num5z7">
    <w:name w:val="WW8Num5z7"/>
    <w:rsid w:val="00A24ECD"/>
  </w:style>
  <w:style w:type="character" w:customStyle="1" w:styleId="WW8Num5z8">
    <w:name w:val="WW8Num5z8"/>
    <w:rsid w:val="00A24ECD"/>
  </w:style>
  <w:style w:type="character" w:customStyle="1" w:styleId="WW8Num6z0">
    <w:name w:val="WW8Num6z0"/>
    <w:rsid w:val="00A24ECD"/>
  </w:style>
  <w:style w:type="character" w:customStyle="1" w:styleId="WW8Num6z1">
    <w:name w:val="WW8Num6z1"/>
    <w:rsid w:val="00A24ECD"/>
  </w:style>
  <w:style w:type="character" w:customStyle="1" w:styleId="WW8Num6z2">
    <w:name w:val="WW8Num6z2"/>
    <w:rsid w:val="00A24ECD"/>
  </w:style>
  <w:style w:type="character" w:customStyle="1" w:styleId="WW8Num6z3">
    <w:name w:val="WW8Num6z3"/>
    <w:rsid w:val="00A24ECD"/>
  </w:style>
  <w:style w:type="character" w:customStyle="1" w:styleId="WW8Num6z4">
    <w:name w:val="WW8Num6z4"/>
    <w:rsid w:val="00A24ECD"/>
  </w:style>
  <w:style w:type="character" w:customStyle="1" w:styleId="WW8Num6z5">
    <w:name w:val="WW8Num6z5"/>
    <w:rsid w:val="00A24ECD"/>
  </w:style>
  <w:style w:type="character" w:customStyle="1" w:styleId="WW8Num6z6">
    <w:name w:val="WW8Num6z6"/>
    <w:rsid w:val="00A24ECD"/>
  </w:style>
  <w:style w:type="character" w:customStyle="1" w:styleId="WW8Num6z7">
    <w:name w:val="WW8Num6z7"/>
    <w:rsid w:val="00A24ECD"/>
  </w:style>
  <w:style w:type="character" w:customStyle="1" w:styleId="WW8Num6z8">
    <w:name w:val="WW8Num6z8"/>
    <w:rsid w:val="00A24ECD"/>
  </w:style>
  <w:style w:type="character" w:customStyle="1" w:styleId="WW8Num7z0">
    <w:name w:val="WW8Num7z0"/>
    <w:rsid w:val="00A24ECD"/>
  </w:style>
  <w:style w:type="character" w:customStyle="1" w:styleId="WW8Num7z1">
    <w:name w:val="WW8Num7z1"/>
    <w:rsid w:val="00A24ECD"/>
  </w:style>
  <w:style w:type="character" w:customStyle="1" w:styleId="WW8Num7z2">
    <w:name w:val="WW8Num7z2"/>
    <w:rsid w:val="00A24ECD"/>
  </w:style>
  <w:style w:type="character" w:customStyle="1" w:styleId="WW8Num7z3">
    <w:name w:val="WW8Num7z3"/>
    <w:rsid w:val="00A24ECD"/>
  </w:style>
  <w:style w:type="character" w:customStyle="1" w:styleId="WW8Num7z4">
    <w:name w:val="WW8Num7z4"/>
    <w:rsid w:val="00A24ECD"/>
  </w:style>
  <w:style w:type="character" w:customStyle="1" w:styleId="WW8Num7z5">
    <w:name w:val="WW8Num7z5"/>
    <w:rsid w:val="00A24ECD"/>
  </w:style>
  <w:style w:type="character" w:customStyle="1" w:styleId="WW8Num7z6">
    <w:name w:val="WW8Num7z6"/>
    <w:rsid w:val="00A24ECD"/>
  </w:style>
  <w:style w:type="character" w:customStyle="1" w:styleId="WW8Num7z7">
    <w:name w:val="WW8Num7z7"/>
    <w:rsid w:val="00A24ECD"/>
  </w:style>
  <w:style w:type="character" w:customStyle="1" w:styleId="WW8Num7z8">
    <w:name w:val="WW8Num7z8"/>
    <w:rsid w:val="00A24ECD"/>
  </w:style>
  <w:style w:type="character" w:customStyle="1" w:styleId="Domylnaczcionkaakapitu6">
    <w:name w:val="Domyślna czcionka akapitu6"/>
    <w:rsid w:val="00A24ECD"/>
  </w:style>
  <w:style w:type="character" w:customStyle="1" w:styleId="Domylnaczcionkaakapitu5">
    <w:name w:val="Domyślna czcionka akapitu5"/>
    <w:rsid w:val="00A24ECD"/>
  </w:style>
  <w:style w:type="character" w:customStyle="1" w:styleId="Domylnaczcionkaakapitu4">
    <w:name w:val="Domyślna czcionka akapitu4"/>
    <w:rsid w:val="00A24ECD"/>
  </w:style>
  <w:style w:type="character" w:customStyle="1" w:styleId="Domylnaczcionkaakapitu3">
    <w:name w:val="Domyślna czcionka akapitu3"/>
    <w:rsid w:val="00A24ECD"/>
  </w:style>
  <w:style w:type="character" w:customStyle="1" w:styleId="Znakiprzypiswdolnych">
    <w:name w:val="Znaki przypisów dolnych"/>
    <w:rsid w:val="00A24ECD"/>
    <w:rPr>
      <w:vertAlign w:val="superscript"/>
    </w:rPr>
  </w:style>
  <w:style w:type="character" w:customStyle="1" w:styleId="Domylnaczcionkaakapitu2">
    <w:name w:val="Domyślna czcionka akapitu2"/>
    <w:rsid w:val="00A24ECD"/>
  </w:style>
  <w:style w:type="character" w:customStyle="1" w:styleId="FootnoteSymbol">
    <w:name w:val="Footnote Symbol"/>
    <w:basedOn w:val="Domylnaczcionkaakapitu2"/>
    <w:rsid w:val="00A24ECD"/>
    <w:rPr>
      <w:vertAlign w:val="superscript"/>
    </w:rPr>
  </w:style>
  <w:style w:type="character" w:customStyle="1" w:styleId="Footnoteanchor">
    <w:name w:val="Footnote anchor"/>
    <w:rsid w:val="00A24ECD"/>
    <w:rPr>
      <w:vertAlign w:val="superscript"/>
    </w:rPr>
  </w:style>
  <w:style w:type="character" w:customStyle="1" w:styleId="FontStyle33">
    <w:name w:val="Font Style33"/>
    <w:basedOn w:val="Domylnaczcionkaakapitu3"/>
    <w:rsid w:val="00A24ECD"/>
    <w:rPr>
      <w:rFonts w:ascii="Times New Roman" w:hAnsi="Times New Roman" w:cs="Times New Roman"/>
      <w:sz w:val="22"/>
      <w:szCs w:val="22"/>
    </w:rPr>
  </w:style>
  <w:style w:type="character" w:customStyle="1" w:styleId="EndnoteSymbol">
    <w:name w:val="Endnote Symbol"/>
    <w:rsid w:val="00A24ECD"/>
  </w:style>
  <w:style w:type="character" w:customStyle="1" w:styleId="Endnoteanchor">
    <w:name w:val="Endnote anchor"/>
    <w:rsid w:val="00A24ECD"/>
    <w:rPr>
      <w:vertAlign w:val="superscript"/>
    </w:rPr>
  </w:style>
  <w:style w:type="character" w:customStyle="1" w:styleId="NumberingSymbols">
    <w:name w:val="Numbering Symbols"/>
    <w:rsid w:val="00A24ECD"/>
  </w:style>
  <w:style w:type="character" w:customStyle="1" w:styleId="NagwekZnak">
    <w:name w:val="Nagłówek Znak"/>
    <w:basedOn w:val="Domylnaczcionkaakapitu3"/>
    <w:rsid w:val="00A24ECD"/>
    <w:rPr>
      <w:kern w:val="2"/>
      <w:sz w:val="24"/>
      <w:szCs w:val="21"/>
      <w:lang w:bidi="hi-IN"/>
    </w:rPr>
  </w:style>
  <w:style w:type="character" w:customStyle="1" w:styleId="StopkaZnak">
    <w:name w:val="Stopka Znak"/>
    <w:basedOn w:val="Domylnaczcionkaakapitu3"/>
    <w:rsid w:val="00A24ECD"/>
    <w:rPr>
      <w:kern w:val="2"/>
      <w:sz w:val="24"/>
      <w:szCs w:val="21"/>
      <w:lang w:bidi="hi-IN"/>
    </w:rPr>
  </w:style>
  <w:style w:type="character" w:customStyle="1" w:styleId="WW-Znakiprzypiswdolnych">
    <w:name w:val="WW-Znaki przypisów dolnych"/>
    <w:basedOn w:val="Domylnaczcionkaakapitu2"/>
    <w:rsid w:val="00A24ECD"/>
    <w:rPr>
      <w:vertAlign w:val="superscript"/>
    </w:rPr>
  </w:style>
  <w:style w:type="character" w:customStyle="1" w:styleId="TekstprzypisudolnegoZnak">
    <w:name w:val="Tekst przypisu dolnego Znak"/>
    <w:basedOn w:val="Domylnaczcionkaakapitu3"/>
    <w:rsid w:val="00A24ECD"/>
    <w:rPr>
      <w:rFonts w:ascii="Times New Roman" w:eastAsia="Arial Unicode MS" w:hAnsi="Times New Roman" w:cs="Times New Roman"/>
      <w:kern w:val="2"/>
    </w:rPr>
  </w:style>
  <w:style w:type="character" w:customStyle="1" w:styleId="Odwoanieprzypisudolnego1">
    <w:name w:val="Odwołanie przypisu dolnego1"/>
    <w:rsid w:val="00A24ECD"/>
    <w:rPr>
      <w:vertAlign w:val="superscript"/>
    </w:rPr>
  </w:style>
  <w:style w:type="character" w:customStyle="1" w:styleId="Znakiprzypiswkocowych">
    <w:name w:val="Znaki przypisów końcowych"/>
    <w:rsid w:val="00A24ECD"/>
    <w:rPr>
      <w:vertAlign w:val="superscript"/>
    </w:rPr>
  </w:style>
  <w:style w:type="character" w:customStyle="1" w:styleId="WW-Znakiprzypiswkocowych">
    <w:name w:val="WW-Znaki przypisów końcowych"/>
    <w:rsid w:val="00A24ECD"/>
  </w:style>
  <w:style w:type="character" w:customStyle="1" w:styleId="Odwoanieprzypisukocowego1">
    <w:name w:val="Odwołanie przypisu końcowego1"/>
    <w:rsid w:val="00A24ECD"/>
    <w:rPr>
      <w:vertAlign w:val="superscript"/>
    </w:rPr>
  </w:style>
  <w:style w:type="character" w:customStyle="1" w:styleId="Domylnaczcionkaakapitu1">
    <w:name w:val="Domyślna czcionka akapitu1"/>
    <w:rsid w:val="00A24ECD"/>
  </w:style>
  <w:style w:type="character" w:customStyle="1" w:styleId="Odwoanieprzypisudolnego2">
    <w:name w:val="Odwołanie przypisu dolnego2"/>
    <w:rsid w:val="00A24ECD"/>
    <w:rPr>
      <w:vertAlign w:val="superscript"/>
    </w:rPr>
  </w:style>
  <w:style w:type="character" w:customStyle="1" w:styleId="Odwoanieprzypisukocowego2">
    <w:name w:val="Odwołanie przypisu końcowego2"/>
    <w:rsid w:val="00A24ECD"/>
    <w:rPr>
      <w:vertAlign w:val="superscript"/>
    </w:rPr>
  </w:style>
  <w:style w:type="character" w:customStyle="1" w:styleId="Odwoanieprzypisudolnego3">
    <w:name w:val="Odwołanie przypisu dolnego3"/>
    <w:rsid w:val="00A24ECD"/>
    <w:rPr>
      <w:vertAlign w:val="superscript"/>
    </w:rPr>
  </w:style>
  <w:style w:type="character" w:customStyle="1" w:styleId="Odwoanieprzypisukocowego3">
    <w:name w:val="Odwołanie przypisu końcowego3"/>
    <w:rsid w:val="00A24ECD"/>
    <w:rPr>
      <w:vertAlign w:val="superscript"/>
    </w:rPr>
  </w:style>
  <w:style w:type="character" w:styleId="Odwoanieprzypisudolnego">
    <w:name w:val="footnote reference"/>
    <w:rsid w:val="00A24ECD"/>
    <w:rPr>
      <w:vertAlign w:val="superscript"/>
    </w:rPr>
  </w:style>
  <w:style w:type="character" w:customStyle="1" w:styleId="WW8Num25z0">
    <w:name w:val="WW8Num25z0"/>
    <w:rsid w:val="00A24ECD"/>
    <w:rPr>
      <w:rFonts w:ascii="Calibri" w:eastAsia="Calibri" w:hAnsi="Calibri" w:cs="Calibri"/>
      <w:b w:val="0"/>
      <w:bCs w:val="0"/>
      <w:i w:val="0"/>
      <w:iCs/>
      <w:color w:val="000000"/>
      <w:sz w:val="20"/>
      <w:szCs w:val="20"/>
    </w:rPr>
  </w:style>
  <w:style w:type="character" w:customStyle="1" w:styleId="WW8Num25z1">
    <w:name w:val="WW8Num25z1"/>
    <w:rsid w:val="00A24ECD"/>
  </w:style>
  <w:style w:type="character" w:customStyle="1" w:styleId="WW8Num25z2">
    <w:name w:val="WW8Num25z2"/>
    <w:rsid w:val="00A24ECD"/>
  </w:style>
  <w:style w:type="character" w:customStyle="1" w:styleId="WW8Num25z3">
    <w:name w:val="WW8Num25z3"/>
    <w:rsid w:val="00A24ECD"/>
  </w:style>
  <w:style w:type="character" w:customStyle="1" w:styleId="WW8Num25z4">
    <w:name w:val="WW8Num25z4"/>
    <w:rsid w:val="00A24ECD"/>
  </w:style>
  <w:style w:type="character" w:customStyle="1" w:styleId="WW8Num25z5">
    <w:name w:val="WW8Num25z5"/>
    <w:rsid w:val="00A24ECD"/>
  </w:style>
  <w:style w:type="character" w:customStyle="1" w:styleId="WW8Num25z6">
    <w:name w:val="WW8Num25z6"/>
    <w:rsid w:val="00A24ECD"/>
  </w:style>
  <w:style w:type="character" w:customStyle="1" w:styleId="WW8Num25z7">
    <w:name w:val="WW8Num25z7"/>
    <w:rsid w:val="00A24ECD"/>
  </w:style>
  <w:style w:type="character" w:customStyle="1" w:styleId="WW8Num25z8">
    <w:name w:val="WW8Num25z8"/>
    <w:rsid w:val="00A24ECD"/>
  </w:style>
  <w:style w:type="character" w:styleId="Odwoanieprzypisukocowego">
    <w:name w:val="endnote reference"/>
    <w:rsid w:val="00A24ECD"/>
    <w:rPr>
      <w:vertAlign w:val="superscript"/>
    </w:rPr>
  </w:style>
  <w:style w:type="character" w:customStyle="1" w:styleId="ListLabel55">
    <w:name w:val="ListLabel 55"/>
    <w:rsid w:val="00A24ECD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6">
    <w:name w:val="ListLabel 56"/>
    <w:rsid w:val="00A24ECD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7">
    <w:name w:val="ListLabel 57"/>
    <w:rsid w:val="00A24ECD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8">
    <w:name w:val="ListLabel 58"/>
    <w:rsid w:val="00A24ECD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9">
    <w:name w:val="ListLabel 59"/>
    <w:rsid w:val="00A24ECD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60">
    <w:name w:val="ListLabel 60"/>
    <w:rsid w:val="00A24ECD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61">
    <w:name w:val="ListLabel 61"/>
    <w:rsid w:val="00A24ECD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62">
    <w:name w:val="ListLabel 62"/>
    <w:rsid w:val="00A24ECD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63">
    <w:name w:val="ListLabel 63"/>
    <w:rsid w:val="00A24ECD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Znakinumeracji">
    <w:name w:val="Znaki numeracji"/>
    <w:rsid w:val="00A24ECD"/>
    <w:rPr>
      <w:rFonts w:ascii="Calibri" w:hAnsi="Calibri" w:cs="Calibri"/>
      <w:sz w:val="20"/>
      <w:szCs w:val="20"/>
    </w:rPr>
  </w:style>
  <w:style w:type="character" w:customStyle="1" w:styleId="ListLabel46">
    <w:name w:val="ListLabel 46"/>
    <w:rsid w:val="00A24ECD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7">
    <w:name w:val="ListLabel 47"/>
    <w:rsid w:val="00A24ECD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8">
    <w:name w:val="ListLabel 48"/>
    <w:rsid w:val="00A24ECD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9">
    <w:name w:val="ListLabel 49"/>
    <w:rsid w:val="00A24ECD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0">
    <w:name w:val="ListLabel 50"/>
    <w:rsid w:val="00A24ECD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1">
    <w:name w:val="ListLabel 51"/>
    <w:rsid w:val="00A24ECD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2">
    <w:name w:val="ListLabel 52"/>
    <w:rsid w:val="00A24ECD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3">
    <w:name w:val="ListLabel 53"/>
    <w:rsid w:val="00A24ECD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4">
    <w:name w:val="ListLabel 54"/>
    <w:rsid w:val="00A24ECD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Znakiwypunktowania">
    <w:name w:val="Znaki wypunktowania"/>
    <w:rsid w:val="00A24ECD"/>
    <w:rPr>
      <w:rFonts w:ascii="OpenSymbol" w:eastAsia="OpenSymbol" w:hAnsi="OpenSymbol" w:cs="OpenSymbol"/>
    </w:rPr>
  </w:style>
  <w:style w:type="paragraph" w:customStyle="1" w:styleId="Nagwek4">
    <w:name w:val="Nagłówek4"/>
    <w:basedOn w:val="Normalny"/>
    <w:next w:val="Tekstpodstawowy"/>
    <w:rsid w:val="00A24ECD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A24ECD"/>
    <w:pPr>
      <w:spacing w:after="140" w:line="288" w:lineRule="auto"/>
    </w:pPr>
  </w:style>
  <w:style w:type="paragraph" w:styleId="Lista">
    <w:name w:val="List"/>
    <w:basedOn w:val="Textbody"/>
    <w:rsid w:val="00A24ECD"/>
  </w:style>
  <w:style w:type="paragraph" w:styleId="Legenda">
    <w:name w:val="caption"/>
    <w:basedOn w:val="Normalny"/>
    <w:qFormat/>
    <w:rsid w:val="00A24ECD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A24ECD"/>
    <w:pPr>
      <w:suppressLineNumbers/>
    </w:pPr>
  </w:style>
  <w:style w:type="paragraph" w:customStyle="1" w:styleId="Standard">
    <w:name w:val="Standard"/>
    <w:rsid w:val="00A24ECD"/>
    <w:pPr>
      <w:suppressAutoHyphens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A24ECD"/>
    <w:pPr>
      <w:spacing w:after="140" w:line="288" w:lineRule="auto"/>
    </w:pPr>
  </w:style>
  <w:style w:type="paragraph" w:customStyle="1" w:styleId="Legenda1">
    <w:name w:val="Legenda1"/>
    <w:basedOn w:val="Standard"/>
    <w:rsid w:val="00A24ECD"/>
    <w:pPr>
      <w:suppressLineNumbers/>
      <w:spacing w:before="120" w:after="120"/>
    </w:pPr>
    <w:rPr>
      <w:i/>
      <w:iCs/>
    </w:rPr>
  </w:style>
  <w:style w:type="paragraph" w:styleId="Podpis">
    <w:name w:val="Signature"/>
    <w:basedOn w:val="Normalny"/>
    <w:rsid w:val="00A24ECD"/>
    <w:pPr>
      <w:suppressLineNumbers/>
      <w:spacing w:before="120" w:after="120"/>
    </w:pPr>
    <w:rPr>
      <w:rFonts w:cs="Lucida Sans"/>
      <w:i/>
      <w:iCs/>
    </w:rPr>
  </w:style>
  <w:style w:type="paragraph" w:customStyle="1" w:styleId="Nagwek3">
    <w:name w:val="Nagłówek3"/>
    <w:basedOn w:val="Normalny"/>
    <w:next w:val="Tekstpodstawowy"/>
    <w:rsid w:val="00A24ECD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2">
    <w:name w:val="Legenda2"/>
    <w:basedOn w:val="Normalny"/>
    <w:rsid w:val="00A24ECD"/>
    <w:pPr>
      <w:suppressLineNumbers/>
      <w:spacing w:before="120" w:after="120"/>
    </w:pPr>
    <w:rPr>
      <w:rFonts w:cs="Lucida Sans"/>
      <w:i/>
      <w:iCs/>
    </w:rPr>
  </w:style>
  <w:style w:type="paragraph" w:customStyle="1" w:styleId="Nagwek2">
    <w:name w:val="Nagłówek2"/>
    <w:basedOn w:val="Normalny"/>
    <w:next w:val="Tekstpodstawowy"/>
    <w:rsid w:val="00A24ECD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rsid w:val="00A24ECD"/>
    <w:pPr>
      <w:suppressLineNumbers/>
      <w:spacing w:before="120" w:after="120"/>
    </w:pPr>
    <w:rPr>
      <w:i/>
      <w:iCs/>
    </w:rPr>
  </w:style>
  <w:style w:type="paragraph" w:customStyle="1" w:styleId="Nagwek10">
    <w:name w:val="Nagłówek1"/>
    <w:basedOn w:val="Normalny"/>
    <w:next w:val="Tekstpodstawowy"/>
    <w:rsid w:val="00A24ECD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0">
    <w:name w:val="Legenda1"/>
    <w:basedOn w:val="Normalny"/>
    <w:rsid w:val="00A24EC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rsid w:val="00A24ECD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Index">
    <w:name w:val="Index"/>
    <w:basedOn w:val="Standard"/>
    <w:rsid w:val="00A24ECD"/>
    <w:pPr>
      <w:suppressLineNumbers/>
    </w:pPr>
  </w:style>
  <w:style w:type="paragraph" w:customStyle="1" w:styleId="TableContents">
    <w:name w:val="Table Contents"/>
    <w:basedOn w:val="Standard"/>
    <w:rsid w:val="00A24ECD"/>
    <w:pPr>
      <w:suppressLineNumbers/>
    </w:pPr>
  </w:style>
  <w:style w:type="paragraph" w:customStyle="1" w:styleId="TableHeading">
    <w:name w:val="Table Heading"/>
    <w:basedOn w:val="TableContents"/>
    <w:rsid w:val="00A24ECD"/>
    <w:pPr>
      <w:jc w:val="center"/>
    </w:pPr>
    <w:rPr>
      <w:b/>
      <w:bCs/>
    </w:rPr>
  </w:style>
  <w:style w:type="paragraph" w:customStyle="1" w:styleId="Textbodyindent">
    <w:name w:val="Text body indent"/>
    <w:basedOn w:val="Standard"/>
    <w:rsid w:val="00A24ECD"/>
    <w:pPr>
      <w:spacing w:after="120"/>
      <w:ind w:left="283"/>
    </w:pPr>
  </w:style>
  <w:style w:type="paragraph" w:customStyle="1" w:styleId="Footnote">
    <w:name w:val="Footnote"/>
    <w:basedOn w:val="Standard"/>
    <w:rsid w:val="00A24ECD"/>
    <w:pPr>
      <w:suppressLineNumbers/>
      <w:ind w:left="339" w:hanging="339"/>
    </w:pPr>
    <w:rPr>
      <w:sz w:val="20"/>
      <w:szCs w:val="20"/>
    </w:rPr>
  </w:style>
  <w:style w:type="paragraph" w:customStyle="1" w:styleId="Endnote">
    <w:name w:val="Endnote"/>
    <w:basedOn w:val="Standard"/>
    <w:rsid w:val="00A24ECD"/>
    <w:pPr>
      <w:suppressLineNumbers/>
      <w:ind w:left="339" w:hanging="339"/>
    </w:pPr>
    <w:rPr>
      <w:sz w:val="20"/>
      <w:szCs w:val="20"/>
    </w:rPr>
  </w:style>
  <w:style w:type="paragraph" w:customStyle="1" w:styleId="Gwkaistopka">
    <w:name w:val="Główka i stopka"/>
    <w:basedOn w:val="Normalny"/>
    <w:rsid w:val="00A24EC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rsid w:val="00A24ECD"/>
    <w:pPr>
      <w:tabs>
        <w:tab w:val="center" w:pos="4536"/>
        <w:tab w:val="right" w:pos="9072"/>
      </w:tabs>
    </w:pPr>
    <w:rPr>
      <w:szCs w:val="21"/>
    </w:rPr>
  </w:style>
  <w:style w:type="paragraph" w:styleId="Stopka">
    <w:name w:val="footer"/>
    <w:basedOn w:val="Normalny"/>
    <w:rsid w:val="00A24ECD"/>
    <w:pPr>
      <w:tabs>
        <w:tab w:val="center" w:pos="4536"/>
        <w:tab w:val="right" w:pos="9072"/>
      </w:tabs>
    </w:pPr>
    <w:rPr>
      <w:szCs w:val="21"/>
    </w:rPr>
  </w:style>
  <w:style w:type="paragraph" w:customStyle="1" w:styleId="Tekstpodstawowywcity21">
    <w:name w:val="Tekst podstawowy wcięty 21"/>
    <w:basedOn w:val="Normalny"/>
    <w:rsid w:val="00A24ECD"/>
    <w:pPr>
      <w:widowControl w:val="0"/>
      <w:spacing w:after="120" w:line="480" w:lineRule="auto"/>
      <w:ind w:left="283"/>
      <w:textAlignment w:val="auto"/>
    </w:pPr>
    <w:rPr>
      <w:rFonts w:ascii="Times New Roman" w:eastAsia="Arial Unicode MS" w:hAnsi="Times New Roman" w:cs="Times New Roman"/>
      <w:sz w:val="20"/>
      <w:szCs w:val="20"/>
      <w:lang w:bidi="ar-SA"/>
    </w:rPr>
  </w:style>
  <w:style w:type="paragraph" w:styleId="Tekstprzypisudolnego">
    <w:name w:val="footnote text"/>
    <w:basedOn w:val="Normalny"/>
    <w:rsid w:val="00A24ECD"/>
    <w:pPr>
      <w:widowControl w:val="0"/>
      <w:textAlignment w:val="auto"/>
    </w:pPr>
    <w:rPr>
      <w:rFonts w:ascii="Times New Roman" w:eastAsia="Arial Unicode MS" w:hAnsi="Times New Roman" w:cs="Times New Roman"/>
      <w:sz w:val="20"/>
      <w:szCs w:val="20"/>
      <w:lang w:bidi="ar-SA"/>
    </w:rPr>
  </w:style>
  <w:style w:type="paragraph" w:customStyle="1" w:styleId="Tekstpodstawowy31">
    <w:name w:val="Tekst podstawowy 31"/>
    <w:basedOn w:val="Normalny"/>
    <w:rsid w:val="00A24ECD"/>
    <w:pPr>
      <w:widowControl w:val="0"/>
      <w:spacing w:after="120"/>
      <w:textAlignment w:val="auto"/>
    </w:pPr>
    <w:rPr>
      <w:rFonts w:ascii="Times New Roman" w:eastAsia="Arial Unicode MS" w:hAnsi="Times New Roman" w:cs="Times New Roman"/>
      <w:sz w:val="16"/>
      <w:szCs w:val="16"/>
      <w:lang w:bidi="ar-SA"/>
    </w:rPr>
  </w:style>
  <w:style w:type="paragraph" w:customStyle="1" w:styleId="Zawartotabeli">
    <w:name w:val="Zawartość tabeli"/>
    <w:basedOn w:val="Normalny"/>
    <w:rsid w:val="00A24ECD"/>
    <w:pPr>
      <w:suppressLineNumbers/>
    </w:pPr>
  </w:style>
  <w:style w:type="paragraph" w:customStyle="1" w:styleId="Nagwektabeli">
    <w:name w:val="Nagłówek tabeli"/>
    <w:basedOn w:val="Zawartotabeli"/>
    <w:rsid w:val="00A24ECD"/>
    <w:pPr>
      <w:jc w:val="center"/>
    </w:pPr>
    <w:rPr>
      <w:b/>
      <w:bCs/>
    </w:rPr>
  </w:style>
  <w:style w:type="paragraph" w:customStyle="1" w:styleId="Normalny1">
    <w:name w:val="Normalny1"/>
    <w:rsid w:val="00A24ECD"/>
    <w:pPr>
      <w:widowControl w:val="0"/>
      <w:suppressAutoHyphens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customStyle="1" w:styleId="LO-normal">
    <w:name w:val="LO-normal"/>
    <w:rsid w:val="00A24ECD"/>
    <w:pPr>
      <w:widowControl w:val="0"/>
      <w:suppressAutoHyphens/>
    </w:pPr>
    <w:rPr>
      <w:rFonts w:ascii="Liberation Serif" w:eastAsia="Liberation Serif" w:hAnsi="Liberation Serif" w:cs="Liberation Serif"/>
      <w:sz w:val="24"/>
      <w:szCs w:val="24"/>
      <w:lang w:eastAsia="zh-CN"/>
    </w:rPr>
  </w:style>
  <w:style w:type="paragraph" w:styleId="Tekstpodstawowywcity">
    <w:name w:val="Body Text Indent"/>
    <w:basedOn w:val="Normalny"/>
    <w:rsid w:val="00A24ECD"/>
    <w:pPr>
      <w:spacing w:after="120"/>
      <w:ind w:left="283"/>
    </w:pPr>
  </w:style>
  <w:style w:type="paragraph" w:customStyle="1" w:styleId="Akapitzlist1">
    <w:name w:val="Akapit z listą1"/>
    <w:basedOn w:val="Normalny"/>
    <w:next w:val="Normalny"/>
    <w:rsid w:val="00A24ECD"/>
    <w:pPr>
      <w:widowControl w:val="0"/>
      <w:spacing w:after="160"/>
      <w:ind w:left="720"/>
      <w:textAlignment w:val="auto"/>
    </w:pPr>
    <w:rPr>
      <w:rFonts w:eastAsia="Liberation Serif" w:cs="Liberation Serif"/>
      <w:lang w:bidi="ar-SA"/>
    </w:rPr>
  </w:style>
  <w:style w:type="paragraph" w:customStyle="1" w:styleId="Tekstprzypisudolnego1">
    <w:name w:val="Tekst przypisu dolnego1"/>
    <w:basedOn w:val="Normalny"/>
    <w:next w:val="Textbody"/>
    <w:rsid w:val="00A24ECD"/>
    <w:pPr>
      <w:widowControl w:val="0"/>
      <w:textAlignment w:val="auto"/>
    </w:pPr>
    <w:rPr>
      <w:rFonts w:eastAsia="Liberation Serif" w:cs="Liberation Serif"/>
      <w:sz w:val="20"/>
      <w:szCs w:val="20"/>
      <w:lang w:bidi="ar-SA"/>
    </w:rPr>
  </w:style>
  <w:style w:type="paragraph" w:styleId="Akapitzlist">
    <w:name w:val="List Paragraph"/>
    <w:basedOn w:val="Normalny"/>
    <w:qFormat/>
    <w:rsid w:val="00A24ECD"/>
    <w:pPr>
      <w:ind w:left="708"/>
    </w:pPr>
  </w:style>
  <w:style w:type="paragraph" w:styleId="Tytu">
    <w:name w:val="Title"/>
    <w:basedOn w:val="Normalny"/>
    <w:next w:val="Normalny"/>
    <w:link w:val="TytuZnak"/>
    <w:uiPriority w:val="10"/>
    <w:qFormat/>
    <w:rsid w:val="00AA0C21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29"/>
    </w:rPr>
  </w:style>
  <w:style w:type="character" w:customStyle="1" w:styleId="TytuZnak">
    <w:name w:val="Tytuł Znak"/>
    <w:basedOn w:val="Domylnaczcionkaakapitu"/>
    <w:link w:val="Tytu"/>
    <w:uiPriority w:val="10"/>
    <w:rsid w:val="00AA0C21"/>
    <w:rPr>
      <w:rFonts w:asciiTheme="majorHAnsi" w:eastAsiaTheme="majorEastAsia" w:hAnsiTheme="majorHAnsi" w:cs="Mangal"/>
      <w:b/>
      <w:bCs/>
      <w:kern w:val="28"/>
      <w:sz w:val="32"/>
      <w:szCs w:val="29"/>
      <w:lang w:eastAsia="zh-C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0C21"/>
    <w:rPr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0C21"/>
    <w:rPr>
      <w:rFonts w:ascii="Liberation Serif" w:eastAsia="SimSun" w:hAnsi="Liberation Serif" w:cs="Mangal"/>
      <w:kern w:val="2"/>
      <w:szCs w:val="18"/>
      <w:lang w:eastAsia="zh-CN" w:bidi="hi-IN"/>
    </w:rPr>
  </w:style>
  <w:style w:type="table" w:customStyle="1" w:styleId="PlainTable2">
    <w:name w:val="Plain Table 2"/>
    <w:basedOn w:val="Standardowy"/>
    <w:uiPriority w:val="42"/>
    <w:rsid w:val="00D93952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Nagwek1Znak">
    <w:name w:val="Nagłówek 1 Znak"/>
    <w:basedOn w:val="Domylnaczcionkaakapitu"/>
    <w:link w:val="Nagwek1"/>
    <w:uiPriority w:val="9"/>
    <w:rsid w:val="00F5750B"/>
    <w:rPr>
      <w:rFonts w:asciiTheme="majorHAnsi" w:eastAsiaTheme="majorEastAsia" w:hAnsiTheme="majorHAnsi" w:cs="Mangal"/>
      <w:b/>
      <w:kern w:val="2"/>
      <w:sz w:val="28"/>
      <w:szCs w:val="29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3F0805-8658-4D39-9283-A003D6C0D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7</Pages>
  <Words>999</Words>
  <Characters>5998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Bogumiła Góra</dc:creator>
  <cp:lastModifiedBy>aleksandra.bury</cp:lastModifiedBy>
  <cp:revision>11</cp:revision>
  <cp:lastPrinted>2021-05-25T08:11:00Z</cp:lastPrinted>
  <dcterms:created xsi:type="dcterms:W3CDTF">2021-05-24T12:46:00Z</dcterms:created>
  <dcterms:modified xsi:type="dcterms:W3CDTF">2021-06-11T08:36:00Z</dcterms:modified>
</cp:coreProperties>
</file>